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4B69" w14:textId="77777777" w:rsidR="008134FE" w:rsidRPr="009A4797" w:rsidRDefault="008134FE" w:rsidP="008134FE">
      <w:pPr>
        <w:tabs>
          <w:tab w:val="left" w:pos="3030"/>
          <w:tab w:val="center" w:pos="4536"/>
        </w:tabs>
        <w:rPr>
          <w:rFonts w:eastAsia="Aptos" w:cs="Times New Roman"/>
          <w:b/>
          <w:bCs/>
          <w:sz w:val="22"/>
          <w:u w:val="single"/>
          <w14:ligatures w14:val="none"/>
        </w:rPr>
      </w:pPr>
      <w:r w:rsidRPr="009A4797">
        <w:rPr>
          <w:rFonts w:eastAsia="Aptos" w:cs="Times New Roman"/>
          <w:b/>
          <w:bCs/>
          <w:sz w:val="22"/>
          <w14:ligatures w14:val="none"/>
        </w:rPr>
        <w:tab/>
      </w:r>
      <w:r w:rsidRPr="009A4797">
        <w:rPr>
          <w:rFonts w:eastAsia="Aptos" w:cs="Times New Roman"/>
          <w:b/>
          <w:bCs/>
          <w:sz w:val="22"/>
          <w:u w:val="single"/>
          <w14:ligatures w14:val="none"/>
        </w:rPr>
        <w:t xml:space="preserve">Opis przedmiotu zamówienia </w:t>
      </w:r>
    </w:p>
    <w:p w14:paraId="2AD6B969" w14:textId="77777777" w:rsidR="008134FE" w:rsidRPr="009A4797" w:rsidRDefault="008134FE" w:rsidP="008134FE">
      <w:pPr>
        <w:jc w:val="center"/>
        <w:rPr>
          <w:rFonts w:eastAsia="Aptos" w:cs="Times New Roman"/>
          <w:sz w:val="22"/>
          <w14:ligatures w14:val="none"/>
        </w:rPr>
      </w:pPr>
      <w:r w:rsidRPr="009A4797">
        <w:rPr>
          <w:rFonts w:eastAsia="Aptos" w:cs="Times New Roman"/>
          <w:sz w:val="22"/>
          <w14:ligatures w14:val="none"/>
        </w:rPr>
        <w:t>Zestaw nr 2 – Mięso, drób, wędliny</w:t>
      </w:r>
    </w:p>
    <w:tbl>
      <w:tblPr>
        <w:tblW w:w="5003" w:type="pct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356"/>
        <w:gridCol w:w="22"/>
        <w:gridCol w:w="568"/>
        <w:gridCol w:w="22"/>
        <w:gridCol w:w="546"/>
        <w:gridCol w:w="16"/>
        <w:gridCol w:w="970"/>
      </w:tblGrid>
      <w:tr w:rsidR="008134FE" w:rsidRPr="008B11F7" w14:paraId="2CEFE141" w14:textId="77777777" w:rsidTr="00FA2DA2">
        <w:trPr>
          <w:cantSplit/>
          <w:trHeight w:val="701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bottom"/>
          </w:tcPr>
          <w:p w14:paraId="0A93C8D0" w14:textId="77777777" w:rsidR="008134FE" w:rsidRPr="008B11F7" w:rsidRDefault="008134FE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Lp.</w:t>
            </w:r>
          </w:p>
          <w:p w14:paraId="628B9AF8" w14:textId="77777777" w:rsidR="008134FE" w:rsidRPr="008B11F7" w:rsidRDefault="008134FE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center"/>
          </w:tcPr>
          <w:p w14:paraId="20C4F9E8" w14:textId="77777777" w:rsidR="008134FE" w:rsidRPr="008B11F7" w:rsidRDefault="008134FE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3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center"/>
          </w:tcPr>
          <w:p w14:paraId="3FB3FCA4" w14:textId="77777777" w:rsidR="008134FE" w:rsidRPr="008B11F7" w:rsidRDefault="008134FE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center"/>
          </w:tcPr>
          <w:p w14:paraId="76F004BA" w14:textId="77777777" w:rsidR="008134FE" w:rsidRPr="008B11F7" w:rsidRDefault="008134FE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center"/>
          </w:tcPr>
          <w:p w14:paraId="70F25C03" w14:textId="77777777" w:rsidR="008134FE" w:rsidRPr="008B11F7" w:rsidRDefault="008134FE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Ilość</w:t>
            </w:r>
          </w:p>
          <w:p w14:paraId="1CC0D674" w14:textId="77777777" w:rsidR="008134FE" w:rsidRPr="008B11F7" w:rsidRDefault="008134FE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szacunkowa</w:t>
            </w:r>
          </w:p>
        </w:tc>
      </w:tr>
      <w:tr w:rsidR="008134FE" w:rsidRPr="008B11F7" w14:paraId="4505AEC9" w14:textId="77777777" w:rsidTr="00FA2DA2">
        <w:trPr>
          <w:cantSplit/>
          <w:trHeight w:val="351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09A14E89" w14:textId="77777777" w:rsidR="008134FE" w:rsidRPr="008B11F7" w:rsidRDefault="008134FE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0C4EA208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3FAAD297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175DC1DA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02E27741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5</w:t>
            </w:r>
          </w:p>
        </w:tc>
      </w:tr>
      <w:tr w:rsidR="008134FE" w:rsidRPr="008B11F7" w14:paraId="30EFA601" w14:textId="77777777" w:rsidTr="00FA2DA2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60F3B61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165A10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1. Schab wieprzowy (bez kości, świeży, klasa S, E)</w:t>
            </w:r>
          </w:p>
          <w:p w14:paraId="02DE4FA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25A2543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 powierzchnia czysta, gładka, sucha lub lekko</w:t>
            </w:r>
          </w:p>
          <w:p w14:paraId="5F84C12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wilgotna, niezakrwawiona, niepostrzępiona, bez opiłków kości, przekrwień,</w:t>
            </w:r>
          </w:p>
          <w:p w14:paraId="02F3E95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ponacinań, barwa mięśni jasnoróżowa do czerwonej, dopuszczalne nieznaczne</w:t>
            </w:r>
          </w:p>
          <w:p w14:paraId="624B6A1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zmatowienie barwy mięsa,</w:t>
            </w:r>
          </w:p>
          <w:p w14:paraId="0232237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świeżego,</w:t>
            </w:r>
          </w:p>
          <w:p w14:paraId="588769A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słonina całkowicie zdjęta,</w:t>
            </w:r>
          </w:p>
          <w:p w14:paraId="5DED8C0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7D20ECC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7327CBF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barwa</w:t>
            </w:r>
          </w:p>
          <w:p w14:paraId="58C93F9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ciemnokrwista, objawy wskazujące na zaparzenie i/lub rozpoczynające się</w:t>
            </w:r>
          </w:p>
          <w:p w14:paraId="3B9A456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psucie, uszkodzenia mechaniczne, zanieczyszczenia fizyczne i organiczne,</w:t>
            </w:r>
          </w:p>
          <w:p w14:paraId="2864377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27B07D9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38CDD30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4B25ABF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opakowanie: pojemniki plastikowe, zamykane pokrywą, oplombowane</w:t>
            </w:r>
          </w:p>
          <w:p w14:paraId="7F42858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pieczęcią producenta w sposób uniemożliwiający ich otwarcie bez uszkodzenia</w:t>
            </w:r>
          </w:p>
          <w:p w14:paraId="3608AC3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05C3615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3379482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4ED0DC7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 produktu,</w:t>
            </w:r>
          </w:p>
          <w:p w14:paraId="3DA6060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nazwę i adres producenta, kraj pochodzenia, wagę netto, termin przydatności</w:t>
            </w:r>
          </w:p>
          <w:p w14:paraId="2542747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do spożycia, warunki przechowywania, oznaczenie partii produkcyjnej.</w:t>
            </w:r>
          </w:p>
          <w:p w14:paraId="0179DF7B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Termin przydatności do spożycia w dniu dostawy - minimum 3 dni</w:t>
            </w:r>
          </w:p>
        </w:tc>
        <w:tc>
          <w:tcPr>
            <w:tcW w:w="3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B7F2FA6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60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15100000-9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953D577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030F339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585</w:t>
            </w:r>
          </w:p>
        </w:tc>
      </w:tr>
      <w:tr w:rsidR="008134FE" w:rsidRPr="008B11F7" w14:paraId="05C07B77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4C03519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CC1FDE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Karkówka wieprzowa (bez kości, świeża, klasa S, E)</w:t>
            </w:r>
          </w:p>
          <w:p w14:paraId="0935C66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6F094E8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 powierzchnia czysta, połyskująca, sucha lub</w:t>
            </w:r>
          </w:p>
          <w:p w14:paraId="5317A86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lekko wilgotna, gładka, niezakrwawiona, niepostrzępiona, bez opiłków kości,</w:t>
            </w:r>
          </w:p>
          <w:p w14:paraId="4DA54DC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przekrwień, ponacinań, barwa mięśni - jasnoróżowa do czerwonej, barwa</w:t>
            </w:r>
          </w:p>
          <w:p w14:paraId="59A52ED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tłuszczu biała z odcieniem kremowym lub lekko różowym, dopuszczalne</w:t>
            </w:r>
          </w:p>
          <w:p w14:paraId="3102073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nieznaczne zmatowienie barwy mięsa,</w:t>
            </w:r>
          </w:p>
          <w:p w14:paraId="35DC2D3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świeżego,</w:t>
            </w:r>
          </w:p>
          <w:p w14:paraId="5ABF551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słonina całkowicie zdjęta,</w:t>
            </w:r>
          </w:p>
          <w:p w14:paraId="793069C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5158203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3CD894C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barwa</w:t>
            </w:r>
          </w:p>
          <w:p w14:paraId="5BCF817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ciemno krwista, objawy wskazujące na zaparzenie i/lub rozpoczynające się</w:t>
            </w:r>
          </w:p>
          <w:p w14:paraId="42A755E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psucie, uszkodzenia mechaniczne, zanieczyszczenia fizyczne i organiczne,</w:t>
            </w:r>
          </w:p>
          <w:p w14:paraId="289843C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746E267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40C60A34" w14:textId="77777777" w:rsidR="008134FE" w:rsidRPr="008B11F7" w:rsidRDefault="008134FE" w:rsidP="00FA2DA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 xml:space="preserve">Wymagania dotyczące </w:t>
            </w:r>
            <w:proofErr w:type="spellStart"/>
            <w:r w:rsidRPr="008B11F7">
              <w:rPr>
                <w:rFonts w:cs="Times New Roman"/>
                <w:sz w:val="18"/>
                <w:szCs w:val="18"/>
              </w:rPr>
              <w:t>pakowania:pojemniki</w:t>
            </w:r>
            <w:proofErr w:type="spellEnd"/>
            <w:r w:rsidRPr="008B11F7">
              <w:rPr>
                <w:rFonts w:cs="Times New Roman"/>
                <w:sz w:val="18"/>
                <w:szCs w:val="18"/>
              </w:rPr>
              <w:t xml:space="preserve"> plastikowe, zamykane pokrywą, oplombowane pieczęcią producenta</w:t>
            </w:r>
          </w:p>
          <w:p w14:paraId="0882539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 sposób uniemożliwiający ich otwarcie bez uszkodzenia plomby,</w:t>
            </w:r>
          </w:p>
          <w:p w14:paraId="0ACEAF5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362A49E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0F61982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 produktu,</w:t>
            </w:r>
          </w:p>
          <w:p w14:paraId="2E15FDD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nazwę i adres producenta, kraj pochodzenia, wagę netto, termin przydatności</w:t>
            </w:r>
          </w:p>
          <w:p w14:paraId="1CB7B80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do spożycia, warunki przechowywania, oznaczenie partii produkcyjnej.</w:t>
            </w:r>
          </w:p>
          <w:p w14:paraId="4F1BFB13" w14:textId="77777777" w:rsidR="008134FE" w:rsidRPr="008B11F7" w:rsidRDefault="008134FE" w:rsidP="00FA2DA2">
            <w:pPr>
              <w:pStyle w:val="Standard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Termin przydatności do spożycia w dniu dostawy - minimum 3 dni.</w:t>
            </w:r>
          </w:p>
        </w:tc>
        <w:tc>
          <w:tcPr>
            <w:tcW w:w="3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F7BDE84" w14:textId="77777777" w:rsidR="008134FE" w:rsidRPr="008B11F7" w:rsidRDefault="008134FE" w:rsidP="00FA2DA2">
            <w:pPr>
              <w:pStyle w:val="Standard"/>
              <w:tabs>
                <w:tab w:val="left" w:pos="1057"/>
              </w:tabs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15359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15100000-9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E146D41" w14:textId="77777777" w:rsidR="008134FE" w:rsidRPr="008B11F7" w:rsidRDefault="008134FE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0B047D6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90</w:t>
            </w:r>
          </w:p>
        </w:tc>
      </w:tr>
      <w:tr w:rsidR="008134FE" w:rsidRPr="008B11F7" w14:paraId="1D70A970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44D49D7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41698A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Łopatka wieprzowa (bez kości, świeża, klasa S, E)</w:t>
            </w:r>
          </w:p>
          <w:p w14:paraId="51EA12B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1BDC88C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 powierzchnia czysta, sucha lub lekko</w:t>
            </w:r>
          </w:p>
          <w:p w14:paraId="767786F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wilgotna, gładka, niezakrwawiona, niepostrzępiona, bez opiłków kości,</w:t>
            </w:r>
          </w:p>
          <w:p w14:paraId="6281A1A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przekrwień, ponacinań, barwa: mięśni jasnoróżowa do czerwonej, barwa</w:t>
            </w:r>
          </w:p>
          <w:p w14:paraId="22242BB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tłuszczu biała z odcieniem kremowym lub lekko różowym, dopuszczalne</w:t>
            </w:r>
          </w:p>
          <w:p w14:paraId="60ADB1F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nieznaczne zmatowienie barwy mięsa,</w:t>
            </w:r>
          </w:p>
          <w:p w14:paraId="0292450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świeżego,</w:t>
            </w:r>
          </w:p>
          <w:p w14:paraId="406FCD2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słonina całkowicie zdjęta, fałd tłuszczu pachwinowego usunięty, na</w:t>
            </w:r>
          </w:p>
          <w:p w14:paraId="1C1E2B5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powierzchni mięsa może być pozostawiona część tłuszczu (grubość</w:t>
            </w:r>
          </w:p>
          <w:p w14:paraId="4C7053E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maksymalnie do 2 cm),</w:t>
            </w:r>
          </w:p>
          <w:p w14:paraId="0C4EEB4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4AA5DFE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588AC50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barwa</w:t>
            </w:r>
          </w:p>
          <w:p w14:paraId="5EB68FC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ciemnokrwista, objawy wskazujące na zaparzenie i/lub rozpoczynające się</w:t>
            </w:r>
          </w:p>
          <w:p w14:paraId="1CB6185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psucie, uszkodzenia mechaniczne, zanieczyszczenia fizyczne i organiczne,</w:t>
            </w:r>
          </w:p>
          <w:p w14:paraId="10D075A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283F774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25CF4A7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1C696EA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opakowanie: pojemniki plastikowe, zamykane pokrywą, oplombowane</w:t>
            </w:r>
          </w:p>
          <w:p w14:paraId="13C612C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pieczęcią producenta w sposób uniemożliwiający ich otwarcie bez uszkodzenia</w:t>
            </w:r>
          </w:p>
          <w:p w14:paraId="30CBDCB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17DE888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4F28AA8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66224D0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 produktu,</w:t>
            </w:r>
          </w:p>
          <w:p w14:paraId="4CF15BB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nazwę i adres producenta, kraj pochodzenia, wagę netto, termin przydatności</w:t>
            </w:r>
          </w:p>
          <w:p w14:paraId="6259077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do spożycia, warunki przechowywania, oznaczenie partii produkcyjnej.</w:t>
            </w:r>
          </w:p>
          <w:p w14:paraId="0C8188ED" w14:textId="77777777" w:rsidR="008134FE" w:rsidRPr="008B11F7" w:rsidRDefault="008134FE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Termin przydatności do spożycia w dniu dostawy - minimum 3 dni.</w:t>
            </w:r>
          </w:p>
        </w:tc>
        <w:tc>
          <w:tcPr>
            <w:tcW w:w="3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06EB440" w14:textId="77777777" w:rsidR="008134FE" w:rsidRPr="008B11F7" w:rsidRDefault="008134FE" w:rsidP="00FA2DA2">
            <w:pPr>
              <w:pStyle w:val="Standard"/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15358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15100000-9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205F862" w14:textId="77777777" w:rsidR="008134FE" w:rsidRPr="008B11F7" w:rsidRDefault="008134FE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A16881E" w14:textId="77777777" w:rsidR="008134FE" w:rsidRPr="008B11F7" w:rsidRDefault="008134FE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1922</w:t>
            </w:r>
          </w:p>
        </w:tc>
      </w:tr>
      <w:tr w:rsidR="008134FE" w:rsidRPr="008B11F7" w14:paraId="3DEE7CD6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620EC8E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81FC64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Udziec wołowy (bez kości, świeży, Extra)</w:t>
            </w:r>
          </w:p>
          <w:p w14:paraId="3606383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27A8103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delikatna i soczysta tkanka mięśniowa, bez tłuszczu zewnętrznego, bez</w:t>
            </w:r>
          </w:p>
          <w:p w14:paraId="7583E81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ścięgien i tkanki łącznej,</w:t>
            </w:r>
          </w:p>
          <w:p w14:paraId="606AFAA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 bez przerostów tłuszczowych, o barwie</w:t>
            </w:r>
          </w:p>
          <w:p w14:paraId="031F3CF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czerwonej do ciemnoczerwonej, powierzchnia czysta, sucha lub lekko</w:t>
            </w:r>
          </w:p>
          <w:p w14:paraId="607307E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wilgotna, gładka, niezakrwawiona, niepostrzępiona, bez opiłków kości,</w:t>
            </w:r>
          </w:p>
          <w:p w14:paraId="380314E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przekrwień, ponacinań, dopuszczalne nieznaczne zmatowienie barwy mięsa,</w:t>
            </w:r>
          </w:p>
          <w:p w14:paraId="694555D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wołowego świeżego,</w:t>
            </w:r>
          </w:p>
          <w:p w14:paraId="23FB830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02DEA6E5" w14:textId="77777777" w:rsidR="008134FE" w:rsidRPr="008B11F7" w:rsidRDefault="008134FE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 xml:space="preserve">Cechy </w:t>
            </w:r>
            <w:proofErr w:type="spellStart"/>
            <w:r w:rsidRPr="008B11F7">
              <w:rPr>
                <w:rFonts w:cs="Times New Roman"/>
                <w:sz w:val="18"/>
                <w:szCs w:val="18"/>
              </w:rPr>
              <w:t>dyskwalifikująceobce</w:t>
            </w:r>
            <w:proofErr w:type="spellEnd"/>
            <w:r w:rsidRPr="008B11F7">
              <w:rPr>
                <w:rFonts w:cs="Times New Roman"/>
                <w:sz w:val="18"/>
                <w:szCs w:val="18"/>
              </w:rPr>
              <w:t xml:space="preserve"> posmaki, zapachy, oślizgłość, nalot pleśni, zazielenienie mięsa, barwa</w:t>
            </w:r>
          </w:p>
          <w:p w14:paraId="32B562A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ciemnokrwista, objawy wskazujące na zaparzenie mięsa i/lub rozpoczynające</w:t>
            </w:r>
          </w:p>
          <w:p w14:paraId="7395803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się psucie, uszkodzenia mechaniczne, zanieczyszczenia fizyczne i organiczne,</w:t>
            </w:r>
          </w:p>
          <w:p w14:paraId="4965E5D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652FA48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6FC6A73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3309548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opakowanie: pojemniki plastikowe, zamykane pokrywą, oplombowane</w:t>
            </w:r>
          </w:p>
          <w:p w14:paraId="07FC826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pieczęcią producenta w sposób uniemożliwiający ich otwarcie bez uszkodzenia</w:t>
            </w:r>
          </w:p>
          <w:p w14:paraId="7D238E9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5821591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1264CB4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 produktu,</w:t>
            </w:r>
          </w:p>
          <w:p w14:paraId="3FD68A6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nazwę i adres producenta, kraj pochodzenia, wagę netto, termin przydatności</w:t>
            </w:r>
          </w:p>
          <w:p w14:paraId="2487783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do spożycia, warunki przechowywania, oznaczenie partii produkcyjnej.</w:t>
            </w:r>
          </w:p>
          <w:p w14:paraId="7C1AB82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3 dni.</w:t>
            </w:r>
          </w:p>
          <w:p w14:paraId="2818A862" w14:textId="77777777" w:rsidR="008134FE" w:rsidRPr="008B11F7" w:rsidRDefault="008134FE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5009230" w14:textId="77777777" w:rsidR="008134FE" w:rsidRPr="008B11F7" w:rsidRDefault="008134FE" w:rsidP="00FA2DA2">
            <w:pPr>
              <w:pStyle w:val="Standard"/>
              <w:tabs>
                <w:tab w:val="left" w:pos="1057"/>
              </w:tabs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eastAsianLayout w:id="-502415357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15100000-9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1F52C6F" w14:textId="77777777" w:rsidR="008134FE" w:rsidRPr="008B11F7" w:rsidRDefault="008134FE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5B64E82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99</w:t>
            </w:r>
          </w:p>
        </w:tc>
      </w:tr>
      <w:tr w:rsidR="008134FE" w:rsidRPr="008B11F7" w14:paraId="576549A9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137ECA5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97E33A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Szponder wołowy (bez kości, świeży, Extra)</w:t>
            </w:r>
          </w:p>
          <w:p w14:paraId="59918DD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3FFAC75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delikatna i soczysta tkanka mięśniowa, bez tłuszczu zewnętrznego, bez</w:t>
            </w:r>
          </w:p>
          <w:p w14:paraId="12BF5AA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ścięgien i tkanki łącznej,</w:t>
            </w:r>
          </w:p>
          <w:p w14:paraId="5206B6E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 bez przerostów tłuszczowych, o barwie</w:t>
            </w:r>
          </w:p>
          <w:p w14:paraId="66A29E4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czerwonej do ciemnoczerwonej, powierzchnia czysta, sucha lub lekko</w:t>
            </w:r>
          </w:p>
          <w:p w14:paraId="079E905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wilgotna, gładka, niezakrwawiona, niepostrzępiona, bez opiłków kości,</w:t>
            </w:r>
          </w:p>
          <w:p w14:paraId="69131F5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przekrwień, ponacinań, dopuszczalne nieznaczne zmatowienie barwy mięsa,</w:t>
            </w:r>
          </w:p>
          <w:p w14:paraId="1DA5EAA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wołowego świeżego,</w:t>
            </w:r>
          </w:p>
          <w:p w14:paraId="0127DC4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713AD1A1" w14:textId="77777777" w:rsidR="008134FE" w:rsidRPr="008B11F7" w:rsidRDefault="008134FE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 xml:space="preserve">Cechy </w:t>
            </w:r>
            <w:proofErr w:type="spellStart"/>
            <w:r w:rsidRPr="008B11F7">
              <w:rPr>
                <w:rFonts w:cs="Times New Roman"/>
                <w:sz w:val="18"/>
                <w:szCs w:val="18"/>
              </w:rPr>
              <w:t>dyskwalifikująceobce</w:t>
            </w:r>
            <w:proofErr w:type="spellEnd"/>
            <w:r w:rsidRPr="008B11F7">
              <w:rPr>
                <w:rFonts w:cs="Times New Roman"/>
                <w:sz w:val="18"/>
                <w:szCs w:val="18"/>
              </w:rPr>
              <w:t xml:space="preserve"> posmaki, zapachy, oślizgłość, nalot pleśni, zazielenienie mięsa, barwa</w:t>
            </w:r>
          </w:p>
          <w:p w14:paraId="78890A0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ciemnokrwista, objawy wskazujące na zaparzenie mięsa i/lub rozpoczynające</w:t>
            </w:r>
          </w:p>
          <w:p w14:paraId="3C5242D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się psucie, uszkodzenia mechaniczne, zanieczyszczenia fizyczne i organiczne,</w:t>
            </w:r>
          </w:p>
          <w:p w14:paraId="3ADB615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0D33012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78C0233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7E14AE7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opakowanie: pojemniki plastikowe, zamykane pokrywą, oplombowane</w:t>
            </w:r>
          </w:p>
          <w:p w14:paraId="7A767DE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pieczęcią producenta w sposób uniemożliwiający ich otwarcie bez uszkodzenia</w:t>
            </w:r>
          </w:p>
          <w:p w14:paraId="2EC9AD7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0A1062E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31AF2C5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 produktu,</w:t>
            </w:r>
          </w:p>
          <w:p w14:paraId="2845833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nazwę i adres producenta, kraj pochodzenia, wagę netto, termin przydatności</w:t>
            </w:r>
          </w:p>
          <w:p w14:paraId="0DC88F6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do spożycia, warunki przechowywania, oznaczenie partii produkcyjnej.</w:t>
            </w:r>
          </w:p>
          <w:p w14:paraId="62315C5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3 dni.</w:t>
            </w:r>
          </w:p>
          <w:p w14:paraId="1AB18414" w14:textId="77777777" w:rsidR="008134FE" w:rsidRPr="008B11F7" w:rsidRDefault="008134FE" w:rsidP="00FA2DA2">
            <w:pPr>
              <w:pStyle w:val="Standard"/>
              <w:snapToGrid w:val="0"/>
              <w:spacing w:line="100" w:lineRule="atLeas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724A565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</w:pPr>
            <w:r w:rsidRPr="008B11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15100000-9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3E9DB06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D844C05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49</w:t>
            </w:r>
          </w:p>
        </w:tc>
      </w:tr>
      <w:tr w:rsidR="008134FE" w:rsidRPr="008B11F7" w14:paraId="4E3D187C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3C7BD52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0B6E65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Kiełbasy typ żywiecka,(wieprzowe, wędzone, parzone)</w:t>
            </w:r>
          </w:p>
          <w:p w14:paraId="03AF01C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6BE4F4C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wyrób średnio rozdrobniony, wędzony, parzony w osłonkach naturalnych,</w:t>
            </w:r>
          </w:p>
          <w:p w14:paraId="498F83C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zawartość mięsa wieprzowego minimum 70%, bez dodatku mięsa</w:t>
            </w:r>
          </w:p>
          <w:p w14:paraId="21BFC2F6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u w:val="single"/>
                <w:lang w:eastAsia="pl-PL"/>
              </w:rPr>
              <w:t>odkostnionego mechanicznie,</w:t>
            </w:r>
            <w:r>
              <w:rPr>
                <w:rFonts w:cs="Times New Roman"/>
                <w:sz w:val="18"/>
                <w:szCs w:val="18"/>
                <w:u w:val="single"/>
                <w:lang w:eastAsia="pl-PL"/>
              </w:rPr>
              <w:t xml:space="preserve"> </w:t>
            </w:r>
            <w:r w:rsidRPr="008B11F7">
              <w:rPr>
                <w:rFonts w:cs="Times New Roman"/>
                <w:sz w:val="18"/>
                <w:szCs w:val="18"/>
                <w:u w:val="single"/>
                <w:lang w:eastAsia="pl-PL"/>
              </w:rPr>
              <w:t>konsystencja jędrna, ścisła,</w:t>
            </w:r>
          </w:p>
          <w:p w14:paraId="54A7246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i smak charakterystyczny dla tego rodzaju wyrobów, delikatnie</w:t>
            </w:r>
          </w:p>
          <w:p w14:paraId="2B2C060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wyczuwalny smak przypraw.</w:t>
            </w:r>
          </w:p>
          <w:p w14:paraId="52F0952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729806F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4D4FF1D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oślizgłość, niedopuszczalna barwa szarozielona oraz plamy</w:t>
            </w:r>
          </w:p>
          <w:p w14:paraId="0EFEBE1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na powierzchni wynikające z </w:t>
            </w:r>
            <w:proofErr w:type="spellStart"/>
            <w:r w:rsidRPr="008B11F7">
              <w:rPr>
                <w:sz w:val="18"/>
                <w:szCs w:val="18"/>
              </w:rPr>
              <w:t>niedowędzenia</w:t>
            </w:r>
            <w:proofErr w:type="spellEnd"/>
            <w:r w:rsidRPr="008B11F7">
              <w:rPr>
                <w:sz w:val="18"/>
                <w:szCs w:val="18"/>
              </w:rPr>
              <w:t>, nalot pleśni, zawilgocenie</w:t>
            </w:r>
          </w:p>
          <w:p w14:paraId="5DCE8C0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powierzchni, składniki użyte do produkcji zbyt rozdrobnione, pozaklasowe lub</w:t>
            </w:r>
          </w:p>
          <w:p w14:paraId="57DE0FE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 chrząstkami, ścięgnami itp., skupiska jednego ze składników, uszkodzenia</w:t>
            </w:r>
          </w:p>
          <w:p w14:paraId="7D14EF5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mechaniczne, zanieczyszczenia fizyczne i organiczne,</w:t>
            </w:r>
          </w:p>
          <w:p w14:paraId="272E3E4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3417549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7E155DA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14B5C07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1BA6042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 gramatura kiełbasek w opakowaniu powinna mieścić się</w:t>
            </w:r>
          </w:p>
          <w:p w14:paraId="4AFB15DA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u w:val="single"/>
                <w:lang w:eastAsia="pl-PL"/>
              </w:rPr>
              <w:t>w przedziale od 0,5 kg do 1,5 kg,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D822E6E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  <w:t>15131130-5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63BEA75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39E62B1" w14:textId="77777777" w:rsidR="008134FE" w:rsidRPr="008B11F7" w:rsidRDefault="008134FE" w:rsidP="00FA2DA2">
            <w:pPr>
              <w:pStyle w:val="Standard"/>
              <w:spacing w:after="200"/>
              <w:ind w:left="113" w:right="57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18</w:t>
            </w:r>
          </w:p>
        </w:tc>
      </w:tr>
      <w:tr w:rsidR="008134FE" w:rsidRPr="008B11F7" w14:paraId="46DB4DB0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8E13460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2A30CD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Kiełbasa szynkowa wieprzowa</w:t>
            </w:r>
          </w:p>
          <w:p w14:paraId="1431206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3BB5BA8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grubo rozdrobniona, wyprodukowana z mięsa wieprzowego minimum 80%,</w:t>
            </w:r>
          </w:p>
          <w:p w14:paraId="45C1D17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wędzona, parzona, bez dodatku mięsa odkostnionego mechanicznie, bez</w:t>
            </w:r>
          </w:p>
          <w:p w14:paraId="378CB45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dodatku mięsa drobiowego,</w:t>
            </w:r>
          </w:p>
          <w:p w14:paraId="2BEE603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 osłonce niejadalnej, osłonka ściśle przylegająca do farszu, barwa na przekroju</w:t>
            </w:r>
          </w:p>
          <w:p w14:paraId="72EE012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od jasnoróżowej do ciemnoróżowej, powierzchnia batonu gładka o barwie</w:t>
            </w:r>
          </w:p>
          <w:p w14:paraId="2FB054C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brązowej do ciemnobrązowej,</w:t>
            </w:r>
          </w:p>
          <w:p w14:paraId="1AB1DF2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od 1,3 kg do 2,0 kg,</w:t>
            </w:r>
          </w:p>
          <w:p w14:paraId="34CB2BE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nadająca się do krojenia maszynowego,</w:t>
            </w:r>
          </w:p>
          <w:p w14:paraId="7160B22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 mniej niż 70% przekroju powierzchni stanowią kawałki mięsne grubo</w:t>
            </w:r>
          </w:p>
          <w:p w14:paraId="259F95E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rozdrobnione, równomiernie rozmieszczone związane z masą wiążącą,</w:t>
            </w:r>
          </w:p>
          <w:p w14:paraId="7647866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konsystencja ścisła,</w:t>
            </w:r>
          </w:p>
          <w:p w14:paraId="30FD01E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smak i zapach charakterystyczny dla kiełbasy z mięsa wieprzowego</w:t>
            </w:r>
          </w:p>
          <w:p w14:paraId="753FC48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peklowanego, wyczuwalne przyprawy i zapach wędzenia.</w:t>
            </w:r>
          </w:p>
          <w:p w14:paraId="2A634A4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3E26757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64753BF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oślizgłość, niedopuszczalna barwa szarozielona, nalot pleśni,</w:t>
            </w:r>
          </w:p>
          <w:p w14:paraId="008AFFA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zawilgocenie powierzchni, składniki użyte do produkcji zbyt rozdrobnione,</w:t>
            </w:r>
          </w:p>
          <w:p w14:paraId="6F7E599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pozaklasowe lub z chrząstkami, ścięgnami itp., skupiska jednego ze</w:t>
            </w:r>
          </w:p>
          <w:p w14:paraId="5D410C3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składników, uszkodzenia mechaniczne, zanieczyszczenia fizyczne i organiczne,</w:t>
            </w:r>
          </w:p>
          <w:p w14:paraId="237D9AA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24A3C7C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3A32CF9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4A53A31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05A44FC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0B95FF8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 zamykane pokrywą,</w:t>
            </w:r>
          </w:p>
          <w:p w14:paraId="1479B82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1C99F07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 producenta,</w:t>
            </w:r>
          </w:p>
          <w:p w14:paraId="58AB696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kraj pochodzenia, wagę netto, skład, termin przydatności do spożycia, warunki</w:t>
            </w:r>
          </w:p>
          <w:p w14:paraId="42F6D87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przechowywania, oznaczenie partii produkcyjnej, informacje o alergenach</w:t>
            </w:r>
          </w:p>
          <w:p w14:paraId="12DB8E2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zawartych w produkcie.</w:t>
            </w:r>
          </w:p>
          <w:p w14:paraId="0BE9FD4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15 dni.</w:t>
            </w:r>
          </w:p>
          <w:p w14:paraId="2AA5AD90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10025F6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eastAsianLayout w:id="-502415354" w:vert="1" w:vertCompress="1"/>
              </w:rPr>
            </w:pPr>
            <w:r w:rsidRPr="008B11F7">
              <w:rPr>
                <w:rFonts w:cs="Times New Roman"/>
                <w:sz w:val="18"/>
                <w:szCs w:val="18"/>
                <w:eastAsianLayout w:id="-502415354" w:vert="1" w:vertCompress="1"/>
              </w:rPr>
              <w:t>15131130-5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DBD0E21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8D3F7EF" w14:textId="77777777" w:rsidR="008134FE" w:rsidRPr="008B11F7" w:rsidRDefault="008134FE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30</w:t>
            </w:r>
          </w:p>
        </w:tc>
      </w:tr>
      <w:tr w:rsidR="008134FE" w:rsidRPr="008B11F7" w14:paraId="4FF700E6" w14:textId="77777777" w:rsidTr="00FA2DA2">
        <w:trPr>
          <w:trHeight w:val="67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64025D0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5F7845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Kiełbasa żywiecka podsuszana (wędzona, pieczona)</w:t>
            </w:r>
          </w:p>
          <w:p w14:paraId="439CC70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708C7E6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średnio rozdrobniona, czysto wieprzowa, bez dodatku mięsa drobiowego oraz</w:t>
            </w:r>
          </w:p>
          <w:p w14:paraId="58DA495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bez dodatku mięsa odkostnionego mechanicznie, z dodatkiem naturalnych,</w:t>
            </w:r>
          </w:p>
          <w:p w14:paraId="493BE49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charakterystycznych przypraw,</w:t>
            </w:r>
          </w:p>
          <w:p w14:paraId="19BC92B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100 g produktu wyprodukowane z minimum 105 g mięsa wieprzowego,</w:t>
            </w:r>
          </w:p>
          <w:p w14:paraId="7254B8D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od 400 g do 600 g,</w:t>
            </w:r>
          </w:p>
          <w:p w14:paraId="3742F0F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baton w osłonce niejadalnej, osłonka ściśle przylegająca do farszu,</w:t>
            </w:r>
          </w:p>
          <w:p w14:paraId="1E22C85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batonów barwy brązowej do ciemnobrązowej, równomiernie</w:t>
            </w:r>
          </w:p>
          <w:p w14:paraId="376C633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pomarszczona, barwa na przekroju różowa do ciemno czerwonej, barwa</w:t>
            </w:r>
          </w:p>
          <w:p w14:paraId="5426CB8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tłuszczu biała do kremowej, składniki równomiernie wymieszane,</w:t>
            </w:r>
          </w:p>
          <w:p w14:paraId="6F5B141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zwarta, plastry o grubości 3 mm nie powinny się rozpadać,</w:t>
            </w:r>
          </w:p>
          <w:p w14:paraId="141EC7F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smak i zapach właściwy dla kiełbasy wędzonej i pieczonej, przyprawy wyraźnie</w:t>
            </w:r>
          </w:p>
          <w:p w14:paraId="7BE93FB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wyczuwalne.</w:t>
            </w:r>
          </w:p>
          <w:p w14:paraId="3E3D4CA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50B29D7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6F501FF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smak zjełczały, gorzki, oślizgłość, niedopuszczalna barwa</w:t>
            </w:r>
          </w:p>
          <w:p w14:paraId="6FE848D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szarozielona oraz plamy na powierzchni wynikające z </w:t>
            </w:r>
            <w:proofErr w:type="spellStart"/>
            <w:r w:rsidRPr="008B11F7">
              <w:rPr>
                <w:sz w:val="18"/>
                <w:szCs w:val="18"/>
              </w:rPr>
              <w:t>niedowędzenia</w:t>
            </w:r>
            <w:proofErr w:type="spellEnd"/>
            <w:r w:rsidRPr="008B11F7">
              <w:rPr>
                <w:sz w:val="18"/>
                <w:szCs w:val="18"/>
              </w:rPr>
              <w:t>, składniki</w:t>
            </w:r>
          </w:p>
          <w:p w14:paraId="3D3F136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użyte do produkcji zbyt rozdrobnione, pozaklasowe lub z chrząstkami,</w:t>
            </w:r>
          </w:p>
          <w:p w14:paraId="37D94D2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ścięgnami itp., skupiska jednego ze składników, uszkodzenia mechaniczne,</w:t>
            </w:r>
          </w:p>
          <w:p w14:paraId="2670F9F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zanieczyszczenia fizyczne i organiczne.</w:t>
            </w:r>
          </w:p>
          <w:p w14:paraId="5731CEF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2CDEDFC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7D3CD38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218AC46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639D29E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1F5EAE7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 zamykane pokrywą,</w:t>
            </w:r>
          </w:p>
          <w:p w14:paraId="0E57A94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5405DC6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 producenta,</w:t>
            </w:r>
          </w:p>
          <w:p w14:paraId="7FE59D4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kraj pochodzenia, wagę netto, skład, termin przydatności do spożycia, warunki</w:t>
            </w:r>
          </w:p>
          <w:p w14:paraId="26CEC32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przechowywania, oznaczenie partii produkcyjnej, informacje o alergenach</w:t>
            </w:r>
          </w:p>
          <w:p w14:paraId="6521381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zawartych w produkcie.</w:t>
            </w:r>
          </w:p>
          <w:p w14:paraId="46716F1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15 dni.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8BEDF88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3" w:vert="1" w:vertCompress="1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  <w:eastAsianLayout w:id="-502415353" w:vert="1" w:vertCompress="1"/>
              </w:rPr>
              <w:t>15131130-5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D921DA7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98860D2" w14:textId="77777777" w:rsidR="008134FE" w:rsidRPr="008B11F7" w:rsidRDefault="008134FE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18</w:t>
            </w:r>
          </w:p>
        </w:tc>
      </w:tr>
      <w:tr w:rsidR="008134FE" w:rsidRPr="008B11F7" w14:paraId="79B98C94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1EA62A0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7D6839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Polędwica sopocka (wędzona, parzona)</w:t>
            </w:r>
          </w:p>
          <w:p w14:paraId="6B84290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4826C93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wytworzona z peklowanej polędwicy wieprzowej bez warkocza, skład: mięso</w:t>
            </w:r>
          </w:p>
          <w:p w14:paraId="1301E42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wieprzowe minimum 70% bez dodatku składników zwiększających</w:t>
            </w:r>
          </w:p>
          <w:p w14:paraId="4A9B57B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wodochłonność, z okrywą tłuszczu do 0,5 cm,</w:t>
            </w:r>
          </w:p>
          <w:p w14:paraId="4481826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nadająca się do krojenia maszynowego,</w:t>
            </w:r>
          </w:p>
          <w:p w14:paraId="3775026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 kształcie spłaszczonego walca, bez osłonki,</w:t>
            </w:r>
          </w:p>
          <w:p w14:paraId="1EEA512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od 1,5 kg do 2,5 kg,</w:t>
            </w:r>
          </w:p>
          <w:p w14:paraId="1E39462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wędzonka o kształcie anatomicznym, umożliwiającym równomierne</w:t>
            </w:r>
          </w:p>
          <w:p w14:paraId="164503F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porcjowanie, barwa powierzchni jasno brązowa do ciemnobrązowej, barwa</w:t>
            </w:r>
          </w:p>
          <w:p w14:paraId="70B6AEC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mięsa na przekroju jasnoróżowa do ciemnoróżowej, typowa dla peklowanego</w:t>
            </w:r>
          </w:p>
          <w:p w14:paraId="2B5B755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mięsa wieprzowego, na powierzchni widoczna otoka,</w:t>
            </w:r>
          </w:p>
          <w:p w14:paraId="6EB13FE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soczysta, zwarta, plastry o grubości 3 mm nie powinny się</w:t>
            </w:r>
          </w:p>
          <w:p w14:paraId="20EC7A3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rozpadać,</w:t>
            </w:r>
          </w:p>
          <w:p w14:paraId="2B18B9E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smak i zapach charakterystyczny dla polędwicy wieprzowej, umiarkowanie</w:t>
            </w:r>
          </w:p>
          <w:p w14:paraId="6EA01E9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słony, lekko wyczuwalny zapach wędzenia.</w:t>
            </w:r>
          </w:p>
          <w:p w14:paraId="0FC3757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587EC0A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11B2BA9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smak zjełczały, gorzki, oślizgłość, niedopuszczalna barwa</w:t>
            </w:r>
          </w:p>
          <w:p w14:paraId="10ADE5F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szarozielona oraz plamy na powierzchni wynikające z </w:t>
            </w:r>
            <w:proofErr w:type="spellStart"/>
            <w:r w:rsidRPr="008B11F7">
              <w:rPr>
                <w:sz w:val="18"/>
                <w:szCs w:val="18"/>
              </w:rPr>
              <w:t>niedowędzenia</w:t>
            </w:r>
            <w:proofErr w:type="spellEnd"/>
            <w:r w:rsidRPr="008B11F7">
              <w:rPr>
                <w:sz w:val="18"/>
                <w:szCs w:val="18"/>
              </w:rPr>
              <w:t>,</w:t>
            </w:r>
          </w:p>
          <w:p w14:paraId="7A5CE34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uszkodzenia mechaniczne, zanieczyszczenia fizyczne i organiczne.</w:t>
            </w:r>
          </w:p>
          <w:p w14:paraId="5888798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06AC172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1301E3F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4A93C45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21E0F5C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4E40E26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 zamykane pokrywą,</w:t>
            </w:r>
          </w:p>
          <w:p w14:paraId="2A3960F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764A4A6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 producenta,</w:t>
            </w:r>
          </w:p>
          <w:p w14:paraId="1B16689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kraj pochodzenia, wagę netto, skład, termin przydatności do spożycia, warunki</w:t>
            </w:r>
          </w:p>
          <w:p w14:paraId="45B6D11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przechowywania, oznaczenie partii produkcyjnej, informacje o alergenach</w:t>
            </w:r>
          </w:p>
          <w:p w14:paraId="1180BC6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zawartych w produkcie.</w:t>
            </w:r>
          </w:p>
          <w:p w14:paraId="12C8426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15 dni.</w:t>
            </w:r>
          </w:p>
          <w:p w14:paraId="27A7A5AF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58BFC9E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2" w:vert="1" w:vertCompress="1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15131130-5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66735A1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081417A" w14:textId="77777777" w:rsidR="008134FE" w:rsidRPr="008B11F7" w:rsidRDefault="008134FE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89</w:t>
            </w:r>
          </w:p>
        </w:tc>
      </w:tr>
      <w:tr w:rsidR="008134FE" w:rsidRPr="008B11F7" w14:paraId="1CCCF1C5" w14:textId="77777777" w:rsidTr="00FA2DA2">
        <w:trPr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E5310DC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3BAC07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Szynka wieprzowa (wędzona, parzona)</w:t>
            </w:r>
          </w:p>
          <w:p w14:paraId="1E77127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590D1D2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otrzymana z całej szynki lub części szynki bez kości i skóry, gotowana,</w:t>
            </w:r>
          </w:p>
          <w:p w14:paraId="67242F8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parzona, bez dodatku substancji zwiększających wodochłonność,</w:t>
            </w:r>
          </w:p>
          <w:p w14:paraId="7240C12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zawartość mięsa z szynki wieprzowej minimum 80%,</w:t>
            </w:r>
          </w:p>
          <w:p w14:paraId="3940122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od 1,2 kg do 1,5 kg,</w:t>
            </w:r>
          </w:p>
          <w:p w14:paraId="6A06039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 wędlina </w:t>
            </w:r>
            <w:proofErr w:type="spellStart"/>
            <w:r w:rsidRPr="008B11F7">
              <w:rPr>
                <w:sz w:val="18"/>
                <w:szCs w:val="18"/>
              </w:rPr>
              <w:t>bezosłonkowa</w:t>
            </w:r>
            <w:proofErr w:type="spellEnd"/>
            <w:r w:rsidRPr="008B11F7">
              <w:rPr>
                <w:sz w:val="18"/>
                <w:szCs w:val="18"/>
              </w:rPr>
              <w:t>, przewiązana sznurkiem wzdłuż i w poprzek lub w</w:t>
            </w:r>
          </w:p>
          <w:p w14:paraId="03C591E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siatce,</w:t>
            </w:r>
          </w:p>
          <w:p w14:paraId="4D7A112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nadająca się do krojenia maszynowego, niedopuszczalne rozdzielenie plastra w</w:t>
            </w:r>
          </w:p>
          <w:p w14:paraId="5EF193C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miejscach łączenia mięśni,</w:t>
            </w:r>
          </w:p>
          <w:p w14:paraId="74C0495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kształt uzależniony od sposobu uformowania surowca zbliżony do</w:t>
            </w:r>
          </w:p>
          <w:p w14:paraId="0FCA399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spłaszczonego walca, umożliwiający równomierne porcjowanie, barwa</w:t>
            </w:r>
          </w:p>
          <w:p w14:paraId="5C11201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powierzchni od brązowej do ciemnobrązowej, barwa jasnoróżowa do</w:t>
            </w:r>
          </w:p>
          <w:p w14:paraId="1807F27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ciemnoróżowej,</w:t>
            </w:r>
          </w:p>
          <w:p w14:paraId="03ED5AE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struktura na przekroju typowa dla mięśni szynki wieprzowej, konsystencja</w:t>
            </w:r>
          </w:p>
          <w:p w14:paraId="43C4448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soczysta, jędrna, zwarta, powierzchnia przekroju lekko wilgotna,</w:t>
            </w:r>
          </w:p>
          <w:p w14:paraId="5B86B4C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niedopuszczalne skupiska galarety na przekroju oraz wyciek soku, plastry o</w:t>
            </w:r>
          </w:p>
          <w:p w14:paraId="59D140A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grubości 3 mm nie powinny się rozpadać,</w:t>
            </w:r>
          </w:p>
          <w:p w14:paraId="4BAA402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smak i zapach charakterystyczny dla szynki wieprzowej z wyczuwalnymi</w:t>
            </w:r>
          </w:p>
          <w:p w14:paraId="5D6AF65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przyprawami.</w:t>
            </w:r>
          </w:p>
          <w:p w14:paraId="6B789AC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0CD7A3B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47B02CB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smak zjełczały, gorzki, oślizgłość, niedopuszczalna barwa</w:t>
            </w:r>
          </w:p>
          <w:p w14:paraId="4CAF8F9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szarozielona oraz plamy na powierzchni, uszkodzenia mechaniczne,</w:t>
            </w:r>
          </w:p>
          <w:p w14:paraId="062569E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zanieczyszczenia fizyczne i organiczne,</w:t>
            </w:r>
          </w:p>
          <w:p w14:paraId="645CA40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510D639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09B2FA9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32443F0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7F33F1D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06D2E68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 zamykane pokrywą,</w:t>
            </w:r>
          </w:p>
          <w:p w14:paraId="63E2C63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0DDC4CB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 producenta,</w:t>
            </w:r>
          </w:p>
          <w:p w14:paraId="577886B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lastRenderedPageBreak/>
              <w:t>kraj pochodzenia, wagę netto, skład, termin przydatności do spożycia, warunki</w:t>
            </w:r>
          </w:p>
          <w:p w14:paraId="45D4D9B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przechowywania, oznaczenie partii produkcyjnej, informacje </w:t>
            </w:r>
            <w:proofErr w:type="spellStart"/>
            <w:r w:rsidRPr="008B11F7">
              <w:rPr>
                <w:sz w:val="18"/>
                <w:szCs w:val="18"/>
              </w:rPr>
              <w:t>oalergenach</w:t>
            </w:r>
            <w:proofErr w:type="spellEnd"/>
          </w:p>
          <w:p w14:paraId="11B14D6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zawartych w produkcie.</w:t>
            </w:r>
          </w:p>
          <w:p w14:paraId="59F2141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15 dni.</w:t>
            </w:r>
          </w:p>
          <w:p w14:paraId="36F8D938" w14:textId="77777777" w:rsidR="008134FE" w:rsidRPr="008B11F7" w:rsidRDefault="008134FE" w:rsidP="00FA2DA2">
            <w:pPr>
              <w:pStyle w:val="Standard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3B21BA7" w14:textId="77777777" w:rsidR="008134FE" w:rsidRPr="008B11F7" w:rsidRDefault="008134FE" w:rsidP="00FA2DA2">
            <w:pPr>
              <w:pStyle w:val="Standard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sz w:val="18"/>
                <w:szCs w:val="18"/>
              </w:rPr>
              <w:lastRenderedPageBreak/>
              <w:t xml:space="preserve">15131130-5 </w:t>
            </w:r>
          </w:p>
          <w:p w14:paraId="62DB9521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left="37" w:right="19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1" w:vert="1" w:vertCompress="1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CF50D6C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010BA6F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30</w:t>
            </w:r>
          </w:p>
        </w:tc>
      </w:tr>
      <w:tr w:rsidR="008134FE" w:rsidRPr="008B11F7" w14:paraId="1082DB02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D63C3F1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760F6E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Kabanosy wieprzowo- drobiowe</w:t>
            </w:r>
          </w:p>
          <w:p w14:paraId="5DEDBE0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04A0345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kabanosy wieprzowe, długie, wędzone, suszone, kruche, grube.</w:t>
            </w:r>
          </w:p>
          <w:p w14:paraId="1103C12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100 g produktu wyprodukowane z minimum 120 g mięsa wieprzowego i drobiowego</w:t>
            </w:r>
          </w:p>
          <w:p w14:paraId="581496D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minimum 25 cm długości.</w:t>
            </w:r>
          </w:p>
          <w:p w14:paraId="28EC2C2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barwa: ciemnoczerwona do brązowo czerwonej lub wiśniowa.</w:t>
            </w:r>
          </w:p>
          <w:p w14:paraId="07675AF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smak i zapach typowy dla kabanosów.</w:t>
            </w:r>
          </w:p>
          <w:p w14:paraId="2318A9E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043B521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72C9459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smak zjełczały, gorzki, oślizgłość, barwa szarozielona oraz</w:t>
            </w:r>
          </w:p>
          <w:p w14:paraId="2E80DBF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plamy na powierzchni, uszkodzenia mechaniczne, zanieczyszczenia fizyczne i</w:t>
            </w:r>
          </w:p>
          <w:p w14:paraId="2083B90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organiczne.</w:t>
            </w:r>
          </w:p>
          <w:p w14:paraId="785CEAC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 obcym</w:t>
            </w:r>
          </w:p>
          <w:p w14:paraId="1FA87DF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zapachem, nieoznakowane.</w:t>
            </w:r>
          </w:p>
          <w:p w14:paraId="1DF5F95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006BAC2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3DB7AEA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4AB3304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</w:t>
            </w:r>
          </w:p>
          <w:p w14:paraId="574F03C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0D50E52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 producenta,</w:t>
            </w:r>
          </w:p>
          <w:p w14:paraId="7373C64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kraj pochodzenia, wagę netto, skład, termin przydatności do spożycia, warunki</w:t>
            </w:r>
          </w:p>
          <w:p w14:paraId="3B8BA6E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przechowywania, oznaczenie partii produkcyjnej, informacje o alergenach</w:t>
            </w:r>
          </w:p>
          <w:p w14:paraId="778FD76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zawartych w produkcie.</w:t>
            </w:r>
          </w:p>
          <w:p w14:paraId="64471CD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15 dni.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72AA50C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9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9" w:vert="1" w:vertCompress="1"/>
              </w:rPr>
              <w:t xml:space="preserve">15131130-5 </w:t>
            </w:r>
          </w:p>
          <w:p w14:paraId="5A0A8CA2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9" w:vert="1" w:vertCompress="1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1C2036F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B0A9855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36</w:t>
            </w:r>
          </w:p>
        </w:tc>
      </w:tr>
      <w:tr w:rsidR="008134FE" w:rsidRPr="008B11F7" w14:paraId="4FCBA12B" w14:textId="77777777" w:rsidTr="00FA2DA2">
        <w:trPr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718A563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78D694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Parówki drobiowe</w:t>
            </w:r>
          </w:p>
          <w:p w14:paraId="670CD05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71A163A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produkt homogenizowany, parzony,</w:t>
            </w:r>
          </w:p>
          <w:p w14:paraId="5778295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wyprodukowane z mięsa drobiowego, bez dodatku mięsa wieprzowego i</w:t>
            </w:r>
          </w:p>
          <w:p w14:paraId="37D8148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surowców wieprzowych, bez dodatku mięsa odkostnionego mechanicznie,</w:t>
            </w:r>
          </w:p>
          <w:p w14:paraId="779851E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zawartość mięsa minimum 90%,</w:t>
            </w:r>
          </w:p>
          <w:p w14:paraId="298B53C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 osłonkach jadalnych lub bez osłonek naturalnych, bez stosowania osłonek</w:t>
            </w:r>
          </w:p>
          <w:p w14:paraId="611AB89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sztucznych, odkręcane o długości od 17 cm do 20 cm, średnica od 15 do 20</w:t>
            </w:r>
          </w:p>
          <w:p w14:paraId="5927450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mm, waga netto 1 sztuki od 40 g do 60 g.</w:t>
            </w:r>
          </w:p>
          <w:p w14:paraId="528FF9C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barwa powierzchni jasnoróżowa, słomkowa, równomierna na całej</w:t>
            </w:r>
          </w:p>
          <w:p w14:paraId="786E382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powierzchni, wszystkie składniki dokładnie rozdrobnione, barwa mięsa na</w:t>
            </w:r>
          </w:p>
          <w:p w14:paraId="376C5F5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przekroju jasnoróżowa do różowej,</w:t>
            </w:r>
          </w:p>
          <w:p w14:paraId="5391A71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ścisła,</w:t>
            </w:r>
          </w:p>
          <w:p w14:paraId="15C37F6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i smak charakterystyczny dla tego rodzaju wyrobów, delikatnie</w:t>
            </w:r>
          </w:p>
          <w:p w14:paraId="07FAB9A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wyczuwalny smak przypraw.</w:t>
            </w:r>
          </w:p>
          <w:p w14:paraId="38B025F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58AD2B5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0665057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smak zjełczały, gorzki, oślizgłość, niedopuszczalna</w:t>
            </w:r>
          </w:p>
          <w:p w14:paraId="6C909EE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barwa szarozielona oraz plamy na powierzchni wynikające z </w:t>
            </w:r>
            <w:proofErr w:type="spellStart"/>
            <w:r w:rsidRPr="008B11F7">
              <w:rPr>
                <w:sz w:val="18"/>
                <w:szCs w:val="18"/>
              </w:rPr>
              <w:t>niedowędzenia</w:t>
            </w:r>
            <w:proofErr w:type="spellEnd"/>
            <w:r w:rsidRPr="008B11F7">
              <w:rPr>
                <w:sz w:val="18"/>
                <w:szCs w:val="18"/>
              </w:rPr>
              <w:t>,</w:t>
            </w:r>
          </w:p>
          <w:p w14:paraId="032C952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składniki użyte do produkcji pozaklasowe lub z chrząstkami, ścięgnami itp.,</w:t>
            </w:r>
          </w:p>
          <w:p w14:paraId="6062CA9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uszkodzenia mechaniczne, zanieczyszczenia fizyczne i organiczne.</w:t>
            </w:r>
          </w:p>
          <w:p w14:paraId="4903D3E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32E476B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01AA4C3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7D3B246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60F1AE9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32C3840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 zamykane pokrywą,</w:t>
            </w:r>
          </w:p>
          <w:p w14:paraId="11AD3B6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3DCD2BC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 producenta,</w:t>
            </w:r>
          </w:p>
          <w:p w14:paraId="0316063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kraj pochodzenia, wagę netto, skład, termin przydatności do spożycia,</w:t>
            </w:r>
          </w:p>
          <w:p w14:paraId="7EF9C61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warunki przechowywania, oznaczenie partii produkcyjnej, informacje o</w:t>
            </w:r>
          </w:p>
          <w:p w14:paraId="4F317D8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alergenach zawartych w produkcie.</w:t>
            </w:r>
          </w:p>
          <w:p w14:paraId="38AAA4A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dostawy- minimum 15 dni.</w:t>
            </w:r>
          </w:p>
          <w:p w14:paraId="057B5C02" w14:textId="77777777" w:rsidR="008134FE" w:rsidRPr="008B11F7" w:rsidRDefault="008134FE" w:rsidP="00FA2DA2">
            <w:pPr>
              <w:pStyle w:val="Standard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8857B30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8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8" w:vert="1" w:vertCompress="1"/>
              </w:rPr>
              <w:t>15131135-0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3D3BEB2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D479FD6" w14:textId="77777777" w:rsidR="008134FE" w:rsidRPr="008B11F7" w:rsidRDefault="008134FE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96</w:t>
            </w:r>
          </w:p>
        </w:tc>
      </w:tr>
      <w:tr w:rsidR="008134FE" w:rsidRPr="008B11F7" w14:paraId="5A99E3FC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1F2D2F3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B93966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Szynka drobiowa</w:t>
            </w:r>
          </w:p>
          <w:p w14:paraId="17FEF83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2B85325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wytworzona z całych lub grubo rozdrobnionych filetów drobiowych, bez</w:t>
            </w:r>
          </w:p>
          <w:p w14:paraId="2FEA189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udziału innych drobno rozdrobnionych surowców mięsno-tłuszczowych, bez</w:t>
            </w:r>
          </w:p>
          <w:p w14:paraId="42BD330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dodatku mięsa wieprzowego, bez dodatku mięsa odkostnionego</w:t>
            </w:r>
          </w:p>
          <w:p w14:paraId="6F5BE19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mechanicznie, zawartość mięsa z kurczaka minimum 85%,</w:t>
            </w:r>
          </w:p>
          <w:p w14:paraId="32EA71B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minimum 1,0 kg,</w:t>
            </w:r>
          </w:p>
          <w:p w14:paraId="6718555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kształt nadany przez producenta, umożliwiający równomierne porcjowanie,</w:t>
            </w:r>
          </w:p>
          <w:p w14:paraId="2B8DB8E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 osłonce barierowej, powierzchnia czysta, barwa przekroju jasnoróżowa,</w:t>
            </w:r>
          </w:p>
          <w:p w14:paraId="76FA48E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składniki rozmieszczone równomiernie i związane masą wiążącą,</w:t>
            </w:r>
          </w:p>
          <w:p w14:paraId="7ACBDCD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dość ścisła, elastyczna, krucha,</w:t>
            </w:r>
          </w:p>
          <w:p w14:paraId="79E35DE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nadająca się do krojenia maszynowego,</w:t>
            </w:r>
          </w:p>
          <w:p w14:paraId="229612E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smak i zapach charakterystyczny dla tego rodzaju wyrobów, delikatnie</w:t>
            </w:r>
          </w:p>
          <w:p w14:paraId="725FF35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wyczuwalna nuta przypraw.</w:t>
            </w:r>
          </w:p>
          <w:p w14:paraId="660859F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6970BD5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251C6D3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smak zjełczały gorzki, oślizgłość, niedopuszczalna barwa</w:t>
            </w:r>
          </w:p>
          <w:p w14:paraId="4E96190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szarozielona oraz plamy na powierzchni, składniki użyte do produkcji zbyt</w:t>
            </w:r>
          </w:p>
          <w:p w14:paraId="6F4A7FF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rozdrobnione, pozaklasowe lub z chrząstkami, ścięgnami itp., skupiska</w:t>
            </w:r>
          </w:p>
          <w:p w14:paraId="181C654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jednego ze składników, uszkodzenia mechaniczne, zanieczyszczenia</w:t>
            </w:r>
          </w:p>
          <w:p w14:paraId="146604F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28D9966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3E6CC8D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6E62840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546FCDC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6036C91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30CCC00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 zamykane pokrywą,</w:t>
            </w:r>
          </w:p>
          <w:p w14:paraId="39F0D75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678200E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 producenta,</w:t>
            </w:r>
          </w:p>
          <w:p w14:paraId="016A08D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kraj pochodzenia, wagę netto, skład, termin przydatności do spożycia,</w:t>
            </w:r>
          </w:p>
          <w:p w14:paraId="5BE124C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warunki przechowywania, oznaczenie partii produkcyjnej, informacje o</w:t>
            </w:r>
          </w:p>
          <w:p w14:paraId="674C9A8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alergenach zawartych w produkcie.</w:t>
            </w:r>
          </w:p>
          <w:p w14:paraId="00D0B66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15 dni.</w:t>
            </w:r>
          </w:p>
          <w:p w14:paraId="61F2A8AB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53D8FC0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7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7" w:vert="1" w:vertCompress="1"/>
              </w:rPr>
              <w:t>15131135-0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5C07FB6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4F01D1F" w14:textId="77777777" w:rsidR="008134FE" w:rsidRPr="008B11F7" w:rsidRDefault="008134FE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12</w:t>
            </w:r>
          </w:p>
        </w:tc>
      </w:tr>
      <w:tr w:rsidR="008134FE" w:rsidRPr="008B11F7" w14:paraId="7751946D" w14:textId="77777777" w:rsidTr="00FA2DA2">
        <w:trPr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CCC1D73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D92BBF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Wędlina drobiowa parzona (typu kurczak gotowany)</w:t>
            </w:r>
          </w:p>
          <w:p w14:paraId="2142B26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16C1E21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wyrób wytworzony z całych lub grubo rozdrobnionych filetów drobiowych</w:t>
            </w:r>
          </w:p>
          <w:p w14:paraId="270A942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minimum 70%, bez dodatku mięsa wieprzowego, bez dodatku mięsa</w:t>
            </w:r>
          </w:p>
          <w:p w14:paraId="5BE3285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odkostnionego mechanicznie,</w:t>
            </w:r>
          </w:p>
          <w:p w14:paraId="348F489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minimum 1,0 kg,</w:t>
            </w:r>
          </w:p>
          <w:p w14:paraId="77E1223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wygląd: kształt uzależniony od wielkości surowca i uformowania, kształt</w:t>
            </w:r>
          </w:p>
          <w:p w14:paraId="12EABC3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walca lub okrągły, umożliwiający równomierne porcjowanie, w osłonce</w:t>
            </w:r>
          </w:p>
          <w:p w14:paraId="5243B68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barierowej, barwa na przekroju jasnoróżowa do różowej, składniki</w:t>
            </w:r>
          </w:p>
          <w:p w14:paraId="0ABEB23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rozmieszczone równomiernie i związane masą wiążącą,</w:t>
            </w:r>
          </w:p>
          <w:p w14:paraId="50C69E0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dość ścisła, elastyczna,</w:t>
            </w:r>
          </w:p>
          <w:p w14:paraId="6EAA1E8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nadająca się do krojenia maszynowego,</w:t>
            </w:r>
          </w:p>
          <w:p w14:paraId="0F63128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smak i zapach charakterystyczny dla tego rodzaju wyrobów, delikatnie</w:t>
            </w:r>
          </w:p>
          <w:p w14:paraId="66CA1F3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wyczuwalna nuta przypraw.</w:t>
            </w:r>
          </w:p>
          <w:p w14:paraId="731BF22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122550A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 obcy</w:t>
            </w:r>
          </w:p>
          <w:p w14:paraId="3C930C9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zapach i/lub smak, smak zjełczały, gorzki, oślizgłość, niedopuszczalna</w:t>
            </w:r>
          </w:p>
          <w:p w14:paraId="7056464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barwa szarozielona oraz plamy na powierzchni, składniki użyte do produkcji</w:t>
            </w:r>
          </w:p>
          <w:p w14:paraId="38D4158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zbyt rozdrobnione, pozaklasowe lub z chrząstkami, ścięgnami itp., skupiska</w:t>
            </w:r>
          </w:p>
          <w:p w14:paraId="3B4B756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jednego ze składników, uszkodzenia mechaniczne, zanieczyszczenia</w:t>
            </w:r>
          </w:p>
          <w:p w14:paraId="58E3A63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306C75D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4BF21F4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22A70D5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7DB8541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237EF61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58B45E7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 zamykane pokrywą,</w:t>
            </w:r>
          </w:p>
          <w:p w14:paraId="1A991AA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7EA14D1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 producenta,</w:t>
            </w:r>
          </w:p>
          <w:p w14:paraId="0D16667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kraj pochodzenia, wagę netto, skład, termin przydatności do spożycia,</w:t>
            </w:r>
          </w:p>
          <w:p w14:paraId="2F64817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warunki przechowywania, oznaczenie partii produkcyjnej, informacje o</w:t>
            </w:r>
          </w:p>
          <w:p w14:paraId="3DC7CDE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alergenach zawartych w produkcie.</w:t>
            </w:r>
          </w:p>
          <w:p w14:paraId="35340E89" w14:textId="77777777" w:rsidR="008134FE" w:rsidRPr="0030255F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15 dni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91E66E7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6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8" w:vert="1" w:vertCompress="1"/>
              </w:rPr>
              <w:t>15131135-0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E5E6A30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71C64BD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10</w:t>
            </w:r>
          </w:p>
        </w:tc>
      </w:tr>
      <w:tr w:rsidR="008134FE" w:rsidRPr="008B11F7" w14:paraId="1665C5A5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FB81DC6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55AF84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Filet z piersi kurczaka surowy (świeży, klasa A)</w:t>
            </w:r>
          </w:p>
          <w:p w14:paraId="2DF4140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07B17F5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płaty bez kości kruczej,</w:t>
            </w:r>
          </w:p>
          <w:p w14:paraId="3F6F709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oddzielony filet od obojczyka, mostka i skóry,</w:t>
            </w:r>
          </w:p>
          <w:p w14:paraId="31403DD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filet powinien być właściwie umięśniony, linie cięć równe, gładkie, mięso</w:t>
            </w:r>
          </w:p>
          <w:p w14:paraId="0890E57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wykrwawione i ocieknięte,</w:t>
            </w:r>
          </w:p>
          <w:p w14:paraId="39BF5B2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wygląd: powierzchnia czysta, gładka, niezakrwawiona, niepostrzępiona, bez</w:t>
            </w:r>
          </w:p>
          <w:p w14:paraId="7D1889A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opiłków kości, przekrwień, głębszych ponacinań, lekko wilgotna, barwa</w:t>
            </w:r>
          </w:p>
          <w:p w14:paraId="3164FAF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jasnoróżowa, mięso czyste, bez śladów jakichkolwiek zanieczyszczeń, bez</w:t>
            </w:r>
          </w:p>
          <w:p w14:paraId="09FCE45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krwawych wylewów,</w:t>
            </w:r>
          </w:p>
          <w:p w14:paraId="45CFEAA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546A638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drobiowego,</w:t>
            </w:r>
          </w:p>
          <w:p w14:paraId="1079483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17D3A6A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2DADB54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barwa</w:t>
            </w:r>
          </w:p>
          <w:p w14:paraId="7C113A3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ciemnokrwista, objawy wskazujące na zaparzenie i/lub rozpoczynające się</w:t>
            </w:r>
          </w:p>
          <w:p w14:paraId="3BF42C3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psucie, uszkodzenia mechaniczne, zanieczyszczenia fizyczne i organiczne,</w:t>
            </w:r>
          </w:p>
          <w:p w14:paraId="215250E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mięśnie niezwiązane ze sobą, krwawe nacieki zewnętrzne i</w:t>
            </w:r>
          </w:p>
          <w:p w14:paraId="6DF70DA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wewnętrzne,</w:t>
            </w:r>
          </w:p>
          <w:p w14:paraId="39D3A80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07E288E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18AA2C9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537DFC5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2347759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0778159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24E086D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54A0AE4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334BD0E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</w:t>
            </w:r>
          </w:p>
          <w:p w14:paraId="7E99532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5B18E6D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</w:t>
            </w:r>
          </w:p>
          <w:p w14:paraId="655C01B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produkcyjnej.</w:t>
            </w:r>
          </w:p>
          <w:p w14:paraId="15B9E9BA" w14:textId="77777777" w:rsidR="008134FE" w:rsidRPr="0030255F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3 dni.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84832CE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45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45" w:vert="1" w:vertCompress="1"/>
              </w:rPr>
              <w:t>15112130-6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4D1BF16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D9C75F4" w14:textId="77777777" w:rsidR="008134FE" w:rsidRPr="008B11F7" w:rsidRDefault="008134FE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927</w:t>
            </w:r>
          </w:p>
        </w:tc>
      </w:tr>
      <w:tr w:rsidR="008134FE" w:rsidRPr="008B11F7" w14:paraId="1255937C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95C00AA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9925CA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Podudzie z kurcząt surowe (świeża, klasa A)</w:t>
            </w:r>
          </w:p>
          <w:p w14:paraId="3EF9B69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0CDF31C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od 150 g do 200g,</w:t>
            </w:r>
          </w:p>
          <w:p w14:paraId="69854E1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właściwie umięśniona, linie cięć równe, gładkie, mięso prawidłowo</w:t>
            </w:r>
          </w:p>
          <w:p w14:paraId="3A12E94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wykrwawione i ocieknięte,</w:t>
            </w:r>
          </w:p>
          <w:p w14:paraId="028B555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czysta, gładka, niezakrwawiona, niepostrzępiona, bez opiłków</w:t>
            </w:r>
          </w:p>
          <w:p w14:paraId="365554E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kości, przekrwień, głębszych ponacinań, lekko wilgotna, barwa mięsa</w:t>
            </w:r>
          </w:p>
          <w:p w14:paraId="02A5FBA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jasnoczerwona, bez krwawych wylewów, skóra bez przebarwień i resztek</w:t>
            </w:r>
          </w:p>
          <w:p w14:paraId="34B4243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upierzenia, mięso czyste, bez śladów jakichkolwiek zanieczyszczeń,</w:t>
            </w:r>
          </w:p>
          <w:p w14:paraId="7DDD1C3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268FF4C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drobiowego,</w:t>
            </w:r>
          </w:p>
          <w:p w14:paraId="7BAE096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5EAB741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729218E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objawy</w:t>
            </w:r>
          </w:p>
          <w:p w14:paraId="69D35C9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i/lub rozpoczynające się psucie, objawy obniżenia</w:t>
            </w:r>
          </w:p>
          <w:p w14:paraId="6C94100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jędrności i elastyczności, uszkodzenia mechaniczne, zanieczyszczenia</w:t>
            </w:r>
          </w:p>
          <w:p w14:paraId="0738C4F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27E86C6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mięśnie i skóra niezwiązane ze sobą, krwawe nacieki</w:t>
            </w:r>
          </w:p>
          <w:p w14:paraId="1A947CB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zewnętrzne i wewnętrzne, niedokładne oczyszczenie z piór,</w:t>
            </w:r>
          </w:p>
          <w:p w14:paraId="4D827B7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</w:t>
            </w:r>
          </w:p>
          <w:p w14:paraId="21C8248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nieoznakowane.</w:t>
            </w:r>
          </w:p>
          <w:p w14:paraId="162F33A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2BDC6B6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42100B1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7C85E9D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386996D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45CC313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4589AC0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</w:t>
            </w:r>
          </w:p>
          <w:p w14:paraId="4D9A661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374B1B0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</w:t>
            </w:r>
          </w:p>
          <w:p w14:paraId="5758CED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produkcyjnej.</w:t>
            </w:r>
          </w:p>
          <w:p w14:paraId="0504964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3 dni.</w:t>
            </w:r>
          </w:p>
          <w:p w14:paraId="1C06F3A6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1BDDB74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color w:val="000000"/>
                <w:sz w:val="18"/>
                <w:szCs w:val="18"/>
                <w:lang w:eastAsia="pl-PL"/>
                <w:eastAsianLayout w:id="-502415344" w:vert="1" w:vertCompress="1"/>
              </w:rPr>
            </w:pPr>
            <w:r w:rsidRPr="0030255F">
              <w:rPr>
                <w:rFonts w:cs="Times New Roman"/>
                <w:color w:val="000000"/>
                <w:sz w:val="18"/>
                <w:szCs w:val="18"/>
                <w:lang w:eastAsia="pl-PL"/>
                <w:eastAsianLayout w:id="-502415344" w:vert="1" w:vertCompress="1"/>
              </w:rPr>
              <w:t>15112130-6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B98DB29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21CB4EC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1290</w:t>
            </w:r>
          </w:p>
        </w:tc>
      </w:tr>
      <w:tr w:rsidR="008134FE" w:rsidRPr="008B11F7" w14:paraId="315BC230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807B60A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ADF8E1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Ćwiartka z kurczaka surowa (świeży, klasa A)</w:t>
            </w:r>
          </w:p>
          <w:p w14:paraId="4D5B47A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41D87AB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od 200 g do 350 g,</w:t>
            </w:r>
          </w:p>
          <w:p w14:paraId="28E9201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właściwie umięśniony, linie cięć równe i gładkie, mięso prawidłowo</w:t>
            </w:r>
          </w:p>
          <w:p w14:paraId="1280E92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wykrwawione i ocieknięte,</w:t>
            </w:r>
          </w:p>
          <w:p w14:paraId="767C312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wygląd: powierzchnia czysta, gładka, niezakrwawiona, niepostrzępiona, bez</w:t>
            </w:r>
          </w:p>
          <w:p w14:paraId="1575F49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opiłków kości, przekrwień, głębszych ponacinań, lekko wilgotna, barwa</w:t>
            </w:r>
          </w:p>
          <w:p w14:paraId="6936104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mięsa jasnoczerwona, skóra bez przebarwień i resztek upierzenia, bez</w:t>
            </w:r>
          </w:p>
          <w:p w14:paraId="5A1AC36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krwawych wylewów, mięso czyste, bez śladów jakichkolwiek</w:t>
            </w:r>
          </w:p>
          <w:p w14:paraId="4FC6A02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zanieczyszczeń,</w:t>
            </w:r>
          </w:p>
          <w:p w14:paraId="11F9F2C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3CE449A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drobiowego,</w:t>
            </w:r>
          </w:p>
          <w:p w14:paraId="1CEAB22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72C1999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082E601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 mięsa, objawy</w:t>
            </w:r>
          </w:p>
          <w:p w14:paraId="7629469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i/lub rozpoczynające się psucie, objawy obniżenia</w:t>
            </w:r>
          </w:p>
          <w:p w14:paraId="28851E5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jędrności i elastyczności, uszkodzenia mechaniczne, zanieczyszczenia</w:t>
            </w:r>
          </w:p>
          <w:p w14:paraId="15E8C3C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1DAC2FB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mięśnie i skóra niezwiązane ze sobą, krwawe nacieki</w:t>
            </w:r>
          </w:p>
          <w:p w14:paraId="71AE772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zewnętrzne i wewnętrzne, niedokładne oczyszczenie z piór,</w:t>
            </w:r>
          </w:p>
          <w:p w14:paraId="4D1F36C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4184DE3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214E864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5C81390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64751A4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7B7E0F1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2E16353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2504074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2698CEA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</w:t>
            </w:r>
          </w:p>
          <w:p w14:paraId="4F3D4AB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7D682B1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 produkcyjnej.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049FEAE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60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60" w:vert="1" w:vertCompress="1"/>
              </w:rPr>
              <w:t>15112130-66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1BC0D49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6568C93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80</w:t>
            </w:r>
          </w:p>
        </w:tc>
      </w:tr>
      <w:tr w:rsidR="008134FE" w:rsidRPr="008B11F7" w14:paraId="37CC38A0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8357CA9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6FC355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Porcje rosołowe z kurczaka  (surowe, świeże, klasa A)</w:t>
            </w:r>
          </w:p>
          <w:p w14:paraId="34970B3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219546A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całe tuszki drobiowe po wykrwawieniu, wypatroszeniu, usunięciu serca,</w:t>
            </w:r>
          </w:p>
          <w:p w14:paraId="76C4EF3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wątroby, płuc, żołądka, wola i nerek oraz głowy, usunięciu mięśni,</w:t>
            </w:r>
          </w:p>
          <w:p w14:paraId="7C1A6D7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mięso prawidłowo wykrwawione i ocieknięte,</w:t>
            </w:r>
          </w:p>
          <w:p w14:paraId="1CE76A7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czysta, gładka, niezakrwawiona, niepostrzępiona, bez</w:t>
            </w:r>
          </w:p>
          <w:p w14:paraId="74ED370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przebarwień, bez opiłków kości, bez widocznych złamań, przekrwień,</w:t>
            </w:r>
          </w:p>
          <w:p w14:paraId="4B648D1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głębszych ponacinań, lekko wilgotna, bez krwawych wylewów, skóra bez</w:t>
            </w:r>
          </w:p>
          <w:p w14:paraId="6B856FE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przebarwień i resztek upierzenia, mięso czyste, bez śladów jakichkolwiek</w:t>
            </w:r>
          </w:p>
          <w:p w14:paraId="7923459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zanieczyszczeń,</w:t>
            </w:r>
          </w:p>
          <w:p w14:paraId="5930925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376AABC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drobiowego,</w:t>
            </w:r>
          </w:p>
          <w:p w14:paraId="124DF16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5331CD2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38987D3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objawy</w:t>
            </w:r>
          </w:p>
          <w:p w14:paraId="4D080F8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i/lub rozpoczynające się psucie, objawy obniżenia</w:t>
            </w:r>
          </w:p>
          <w:p w14:paraId="49488D8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jędrności i elastyczności, uszkodzenia mechaniczne, zanieczyszczenia</w:t>
            </w:r>
          </w:p>
          <w:p w14:paraId="7F69511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06581D1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mięśnie i skóra niezwiązane ze sobą, krwawe nacieki</w:t>
            </w:r>
          </w:p>
          <w:p w14:paraId="7D61F23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zewnętrzne i wewnętrzne, niedokładne oczyszczenie z piór,</w:t>
            </w:r>
          </w:p>
          <w:p w14:paraId="319644E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6CDD535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01D3F8A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3BF68E1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7CB69C8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04A05F3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17713E8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6E77DB4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07248C7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</w:t>
            </w:r>
          </w:p>
          <w:p w14:paraId="202D57F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06949B6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</w:t>
            </w:r>
          </w:p>
          <w:p w14:paraId="0E1AEE9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produkcyjnej.</w:t>
            </w:r>
          </w:p>
          <w:p w14:paraId="3A3F58A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dostawy- minimum 3 dni.</w:t>
            </w:r>
          </w:p>
          <w:p w14:paraId="2B3954BD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174AE7A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9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9" w:vert="1" w:vertCompress="1"/>
              </w:rPr>
              <w:t>15112130-6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45653AB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ED47653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1220</w:t>
            </w:r>
          </w:p>
        </w:tc>
      </w:tr>
      <w:tr w:rsidR="008134FE" w:rsidRPr="008B11F7" w14:paraId="46BDD56E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0A53050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C3B2CE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Skrzydło z indyka surowe (surowe, świeże, klasa A)</w:t>
            </w:r>
          </w:p>
          <w:p w14:paraId="15366A7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639F3B2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mięso prawidłowo wykrwawione i ocieknięte,</w:t>
            </w:r>
          </w:p>
          <w:p w14:paraId="6EAE5FC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czysta, gładka, niezakrwawiona, niepostrzępiona, bez opiłków</w:t>
            </w:r>
          </w:p>
          <w:p w14:paraId="329C353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kości, przekrwień, głębszych ponacinań, lekko wilgotna, barwa mięsa</w:t>
            </w:r>
          </w:p>
          <w:p w14:paraId="2DB38C5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jasnoczerwona, bez krwawych wylewów, skóra bez przebarwień i resztek</w:t>
            </w:r>
          </w:p>
          <w:p w14:paraId="5C1B2F3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upierzenia, mięso czyste, bez śladów jakichkolwiek zanieczyszczeń,</w:t>
            </w:r>
          </w:p>
          <w:p w14:paraId="19EEE30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7C88C7D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drobiowego.</w:t>
            </w:r>
          </w:p>
          <w:p w14:paraId="2667F28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7CCEFF8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 mięsa, objawy</w:t>
            </w:r>
          </w:p>
          <w:p w14:paraId="2C2DAE8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mięsa i/lub rozpoczynające się psucie, objawy</w:t>
            </w:r>
          </w:p>
          <w:p w14:paraId="6F8CDB1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obniżenia jędrności i elastyczności, uszkodzenia mechaniczne,</w:t>
            </w:r>
          </w:p>
          <w:p w14:paraId="09BDD2B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zanieczyszczenia fizyczne i organiczne.</w:t>
            </w:r>
          </w:p>
          <w:p w14:paraId="524A0D9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mięśnie i skóra niezwiązane ze sobą, krwawe nacieki</w:t>
            </w:r>
          </w:p>
          <w:p w14:paraId="7DF8933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zewnętrzne i wewnętrzne, niedokładne oczyszczenie z piór.</w:t>
            </w:r>
          </w:p>
          <w:p w14:paraId="4435007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405EF04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1535A07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455A2E6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2FB212B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5D8490E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41B8D8D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VACUUM.</w:t>
            </w:r>
          </w:p>
          <w:p w14:paraId="6B64B7C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11EA51A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</w:t>
            </w:r>
          </w:p>
          <w:p w14:paraId="654BA59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221DADD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</w:t>
            </w:r>
          </w:p>
          <w:p w14:paraId="67A1D15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produkcyjnej.</w:t>
            </w:r>
          </w:p>
          <w:p w14:paraId="45E9BD9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3 dni.</w:t>
            </w:r>
          </w:p>
          <w:p w14:paraId="331B3DC5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71D8855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8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8" w:vert="1" w:vertCompress="1"/>
              </w:rPr>
              <w:t>15112130-6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303EF96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90B04A4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280</w:t>
            </w:r>
          </w:p>
        </w:tc>
      </w:tr>
      <w:tr w:rsidR="008134FE" w:rsidRPr="008B11F7" w14:paraId="17EB21D2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BB1C33C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D9BD2A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Szyja z indyka surowa (surowe, świeże, klasa A)</w:t>
            </w:r>
          </w:p>
          <w:p w14:paraId="0DEE16A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01E8F75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mięso prawidłowo wykrwawione i ocieknięte,</w:t>
            </w:r>
          </w:p>
          <w:p w14:paraId="61658E2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czysta, gładka, niezakrwawiona, niepostrzępiona, bez opiłków</w:t>
            </w:r>
          </w:p>
          <w:p w14:paraId="100C892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kości, przekrwień, głębszych ponacinań, lekko wilgotna, barwa mięsa</w:t>
            </w:r>
          </w:p>
          <w:p w14:paraId="4BF6731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jasnoczerwona, bez krwawych wylewów, skóra bez przebarwień i resztek</w:t>
            </w:r>
          </w:p>
          <w:p w14:paraId="48AAE02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upierzenia, mięso czyste, bez śladów jakichkolwiek zanieczyszczeń,</w:t>
            </w:r>
          </w:p>
          <w:p w14:paraId="5E64F52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621CD41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drobiowego.</w:t>
            </w:r>
          </w:p>
          <w:p w14:paraId="0701862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608402B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 mięsa, objawy</w:t>
            </w:r>
          </w:p>
          <w:p w14:paraId="43693F6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mięsa i/lub rozpoczynające się psucie, objawy</w:t>
            </w:r>
          </w:p>
          <w:p w14:paraId="37B26E9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obniżenia jędrności i elastyczności, uszkodzenia mechaniczne,</w:t>
            </w:r>
          </w:p>
          <w:p w14:paraId="53489F3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zanieczyszczenia fizyczne i organiczne.</w:t>
            </w:r>
          </w:p>
          <w:p w14:paraId="241017E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mięśnie i skóra niezwiązane ze sobą, krwawe nacieki</w:t>
            </w:r>
          </w:p>
          <w:p w14:paraId="1872EC5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zewnętrzne i wewnętrzne, niedokładne oczyszczenie z piór.</w:t>
            </w:r>
          </w:p>
          <w:p w14:paraId="0BE1882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6630B24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7535436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1766F9C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6488B51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6B97E18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3CB3343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VACUUM.</w:t>
            </w:r>
          </w:p>
          <w:p w14:paraId="41E7ACF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6FE2C73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</w:t>
            </w:r>
          </w:p>
          <w:p w14:paraId="6A02244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6F36D61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</w:t>
            </w:r>
          </w:p>
          <w:p w14:paraId="25C10F5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produkcyjnej.</w:t>
            </w:r>
          </w:p>
          <w:p w14:paraId="7A758F2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3 dni.</w:t>
            </w:r>
          </w:p>
          <w:p w14:paraId="0B00FD19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FFA515E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7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7" w:vert="1" w:vertCompress="1"/>
              </w:rPr>
              <w:t>15112130-6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1106037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C47C205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173</w:t>
            </w:r>
          </w:p>
        </w:tc>
      </w:tr>
      <w:tr w:rsidR="008134FE" w:rsidRPr="008B11F7" w14:paraId="5E483A22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27D38CD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8F8DD3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Kabanosy drobiowe</w:t>
            </w:r>
          </w:p>
          <w:p w14:paraId="4E4AC75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25CF32D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kabanosy drobiowe, długie, wędzone, suszone, kruche, grube,</w:t>
            </w:r>
          </w:p>
          <w:p w14:paraId="18DD7BA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100 g produktu wyprodukowane z minimum 120 g mięsa drobiowego,</w:t>
            </w:r>
          </w:p>
          <w:p w14:paraId="03DE907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minimum 25 cm długości,</w:t>
            </w:r>
          </w:p>
          <w:p w14:paraId="0C57E47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barwa: brązowa do pomarańczowo-brązowej,</w:t>
            </w:r>
          </w:p>
          <w:p w14:paraId="22E38F0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smak i zapach typowy dla kabanosów.</w:t>
            </w:r>
          </w:p>
          <w:p w14:paraId="0EF2E06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16988A1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niedopuszczalny smak i zapach świadczący o nieświeżości lub inny</w:t>
            </w:r>
          </w:p>
          <w:p w14:paraId="74F7768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 zapach i/lub smak, smak zjełczały, gorzki, oślizgłość, barwa</w:t>
            </w:r>
          </w:p>
          <w:p w14:paraId="548B7D9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szarozielona oraz plamy na powierzchni, uszkodzenia mechaniczne,</w:t>
            </w:r>
          </w:p>
          <w:p w14:paraId="065D4A8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zanieczyszczenia fizyczne i organiczne.</w:t>
            </w:r>
          </w:p>
          <w:p w14:paraId="44017DA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083F451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7E4B5F9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2CA03AC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jednostkowe: folia przeznaczona do kontaktu z żywnością,</w:t>
            </w:r>
          </w:p>
          <w:p w14:paraId="19FC441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pakowanie próżniowe,</w:t>
            </w:r>
          </w:p>
          <w:p w14:paraId="7DCD88C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opakowania transportowe: pojemniki plastikowe,</w:t>
            </w:r>
          </w:p>
          <w:p w14:paraId="5105841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5BA8ACE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oznakowanie powinno zawierać: nazwę produktu, nazwę i adres</w:t>
            </w:r>
          </w:p>
          <w:p w14:paraId="70FD4E1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producenta, kraj pochodzenia, wagę netto, skład, termin przydatności do</w:t>
            </w:r>
          </w:p>
          <w:p w14:paraId="40A9A91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spożycia, warunki przechowywania, oznaczenie partii produkcyjnej,</w:t>
            </w:r>
          </w:p>
          <w:p w14:paraId="47C89E0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informacje o alergenach zawartych w produkcie.</w:t>
            </w:r>
          </w:p>
          <w:p w14:paraId="7662BDF1" w14:textId="77777777" w:rsidR="008134FE" w:rsidRPr="008B11F7" w:rsidRDefault="008134FE" w:rsidP="00FA2DA2">
            <w:pPr>
              <w:pStyle w:val="Standard"/>
              <w:tabs>
                <w:tab w:val="left" w:pos="3480"/>
              </w:tabs>
              <w:suppressAutoHyphens w:val="0"/>
              <w:snapToGrid w:val="0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Termin przydatności do spożycia w dniu dostawy - minimum 15 dni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51DB31F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  <w:t>15131135-0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F6D8DBF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8E397ED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36</w:t>
            </w:r>
          </w:p>
        </w:tc>
      </w:tr>
      <w:tr w:rsidR="008134FE" w:rsidRPr="008B11F7" w14:paraId="431EA79A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3EB1ECB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22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E090F9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 xml:space="preserve"> Mięso udowe z indyka surowe (świeże, klasa A)</w:t>
            </w:r>
          </w:p>
          <w:p w14:paraId="7CA6DB8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2840D08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mięso otrzymane z ud indyka po usunięciu skóry, kości, chrząstek,</w:t>
            </w:r>
          </w:p>
          <w:p w14:paraId="598D19C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krwiaków i zdjęciu grubszego tłuszczu podskórnego,</w:t>
            </w:r>
          </w:p>
          <w:p w14:paraId="15227A0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waga netto 1 sztuki od 100 g do 150 g,</w:t>
            </w:r>
          </w:p>
          <w:p w14:paraId="66B021C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mięso prawidłowo wykrwawione i ocieknięte,</w:t>
            </w:r>
          </w:p>
          <w:p w14:paraId="0E0BC05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czysta, gładka, niezakrwawiona, niepostrzępiona, bez opiłków</w:t>
            </w:r>
          </w:p>
          <w:p w14:paraId="73DE40D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kości, przekrwień, głębszych ponacinań, lekko wilgotna, barwa mięsa</w:t>
            </w:r>
          </w:p>
          <w:p w14:paraId="306A484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jasnoczerwona, bez krwawych wylewów, mięso czyste, bez śladów</w:t>
            </w:r>
          </w:p>
          <w:p w14:paraId="7863B36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jakichkolwiek zanieczyszczeń,</w:t>
            </w:r>
          </w:p>
          <w:p w14:paraId="23E6F1B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6DD44F1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drobiowego,</w:t>
            </w:r>
          </w:p>
          <w:p w14:paraId="04EB6CD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56BA55C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4579BAE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objawy</w:t>
            </w:r>
          </w:p>
          <w:p w14:paraId="6A04740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i/lub rozpoczynające się psucie, objawy obniżenia</w:t>
            </w:r>
          </w:p>
          <w:p w14:paraId="47E331C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jędrności i elastyczności, uszkodzenia mechaniczne, zanieczyszczenia</w:t>
            </w:r>
          </w:p>
          <w:p w14:paraId="71F8F92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777B3BE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krwawe nacieki zewnętrzne i wewnętrzne, niedokładne</w:t>
            </w:r>
          </w:p>
          <w:p w14:paraId="4DB6457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oczyszczenie z piór,</w:t>
            </w:r>
          </w:p>
          <w:p w14:paraId="6493CEC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156FAAD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77FAB79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686173B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7DA03FB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07B9375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678C886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155AA18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50F483E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powinna być dołączona etykieta zawierająca dane:</w:t>
            </w:r>
          </w:p>
          <w:p w14:paraId="4F74FB0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nazwę produktu, nazwę i adres producenta, kraj pochodzenia, wagę netto,</w:t>
            </w:r>
          </w:p>
          <w:p w14:paraId="55CFFC2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spożycia, warunki przechowywania, oznaczenie</w:t>
            </w:r>
          </w:p>
          <w:p w14:paraId="270993F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partii produkcyjnej.</w:t>
            </w:r>
          </w:p>
          <w:p w14:paraId="357DB01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 - minimum 3 dni.</w:t>
            </w:r>
          </w:p>
          <w:p w14:paraId="31D82709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C5E5A36" w14:textId="77777777" w:rsidR="008134FE" w:rsidRPr="0030255F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  <w:t>15112130-6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AB7B091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3FD9A8B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600</w:t>
            </w:r>
          </w:p>
        </w:tc>
      </w:tr>
      <w:tr w:rsidR="008134FE" w:rsidRPr="008B11F7" w14:paraId="7CDF6B08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A10A85F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C180DC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Porcje rosołowe z kaczki ze skrzydłami  (surowe, świeże, klasa A)</w:t>
            </w:r>
          </w:p>
          <w:p w14:paraId="01D5F0F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078969B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całe tuszki kacze po wykrwawieniu, wypatroszeniu, usunięciu serca,</w:t>
            </w:r>
          </w:p>
          <w:p w14:paraId="3DA8E68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wątroby, płuc, żołądka, wola i nerek oraz głowy, usunięciu mięśni,</w:t>
            </w:r>
          </w:p>
          <w:p w14:paraId="13A1769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mięso prawidłowo wykrwawione i ocieknięte,</w:t>
            </w:r>
          </w:p>
          <w:p w14:paraId="3450804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czysta, gładka, niezakrwawiona, niepostrzępiona, bez</w:t>
            </w:r>
          </w:p>
          <w:p w14:paraId="0F56582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przebarwień, bez opiłków kości, bez widocznych złamań, przekrwień,</w:t>
            </w:r>
          </w:p>
          <w:p w14:paraId="7E80654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głębszych ponacinań, lekko wilgotna, bez krwawych wylewów, skóra bez</w:t>
            </w:r>
          </w:p>
          <w:p w14:paraId="1EBAF6F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przebarwień i resztek upierzenia, mięso czyste, bez śladów jakichkolwiek</w:t>
            </w:r>
          </w:p>
          <w:p w14:paraId="05A234C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zanieczyszczeń,</w:t>
            </w:r>
          </w:p>
          <w:p w14:paraId="3ACFB39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4D28DCD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drobiowego,</w:t>
            </w:r>
          </w:p>
          <w:p w14:paraId="33AD77D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20DBCC2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2B3495F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objawy</w:t>
            </w:r>
          </w:p>
          <w:p w14:paraId="1B6AFB3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i/lub rozpoczynające się psucie, objawy obniżenia</w:t>
            </w:r>
          </w:p>
          <w:p w14:paraId="7234C49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jędrności i elastyczności, uszkodzenia mechaniczne, zanieczyszczenia</w:t>
            </w:r>
          </w:p>
          <w:p w14:paraId="6D67FED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49A7B04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mięśnie i skóra niezwiązane ze sobą, krwawe nacieki</w:t>
            </w:r>
          </w:p>
          <w:p w14:paraId="4121921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zewnętrzne i wewnętrzne, niedokładne oczyszczenie z piór,</w:t>
            </w:r>
          </w:p>
          <w:p w14:paraId="3FEE6C7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38C3476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3697FDA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7FEB06C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7670A81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5AEE188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7B2F011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55492B8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73182DD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</w:t>
            </w:r>
          </w:p>
          <w:p w14:paraId="01A4643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1AA6097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</w:t>
            </w:r>
          </w:p>
          <w:p w14:paraId="6EC618D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produkcyjnej.</w:t>
            </w:r>
          </w:p>
          <w:p w14:paraId="40B4943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dostawy- minimum 3 dni.</w:t>
            </w:r>
          </w:p>
          <w:p w14:paraId="6AA6CD95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C29B189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4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  <w:t>15131135-0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68C9789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A9E102D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10</w:t>
            </w:r>
          </w:p>
        </w:tc>
      </w:tr>
      <w:tr w:rsidR="008134FE" w:rsidRPr="008B11F7" w14:paraId="0AA0ED5A" w14:textId="77777777" w:rsidTr="00FA2DA2">
        <w:trPr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21A0632" w14:textId="77777777" w:rsidR="008134FE" w:rsidRPr="008B11F7" w:rsidRDefault="008134FE" w:rsidP="00FA2DA2">
            <w:pPr>
              <w:pStyle w:val="Standard"/>
              <w:spacing w:after="200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B6C8268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Kurczak tusza świeża średniej wielkości</w:t>
            </w:r>
          </w:p>
          <w:p w14:paraId="6CD3AC3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Tusza kurczaka  (surowe, świeże, klasa A)</w:t>
            </w:r>
          </w:p>
          <w:p w14:paraId="0F83A5E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488097F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całe tuszki drobiowe całe po wykrwawieniu, wypatroszeniu, usunięciu serca,</w:t>
            </w:r>
          </w:p>
          <w:p w14:paraId="08529AA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wątroby, płuc, żołądka, wola i nerek oraz głowy,</w:t>
            </w:r>
          </w:p>
          <w:p w14:paraId="64049E4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czysta, gładka, niezakrwawiona, niepostrzępiona, bez</w:t>
            </w:r>
          </w:p>
          <w:p w14:paraId="203A3722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przebarwień, bez opiłków kości, bez widocznych złamań, przekrwień,</w:t>
            </w:r>
          </w:p>
          <w:p w14:paraId="7461E58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głębszych ponacinań, lekko wilgotna, bez krwawych wylewów, skóra bez</w:t>
            </w:r>
          </w:p>
          <w:p w14:paraId="6AB00FA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przebarwień i resztek upierzenia, mięso czyste, bez śladów jakichkolwiek</w:t>
            </w:r>
          </w:p>
          <w:p w14:paraId="7F55C47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zanieczyszczeń,</w:t>
            </w:r>
          </w:p>
          <w:p w14:paraId="186030E1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3D3FDB3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drobiowego,</w:t>
            </w:r>
          </w:p>
          <w:p w14:paraId="55C99EA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32D8460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2E047BAD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objawy</w:t>
            </w:r>
          </w:p>
          <w:p w14:paraId="7D09679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i/lub rozpoczynające się psucie, objawy obniżenia</w:t>
            </w:r>
          </w:p>
          <w:p w14:paraId="6CD84AE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jędrności i elastyczności, uszkodzenia mechaniczne, zanieczyszczenia</w:t>
            </w:r>
          </w:p>
          <w:p w14:paraId="40BF20C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7F58E1B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mięśnie i skóra niezwiązane ze sobą, krwawe nacieki</w:t>
            </w:r>
          </w:p>
          <w:p w14:paraId="0FD8BDA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zewnętrzne i wewnętrzne, niedokładne oczyszczenie z piór,</w:t>
            </w:r>
          </w:p>
          <w:p w14:paraId="08F110F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2325281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637F584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2769E9B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pojemniki plastikowe, zamykane pokrywą, oplombowane pieczęcią</w:t>
            </w:r>
          </w:p>
          <w:p w14:paraId="2538EAF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</w:t>
            </w:r>
          </w:p>
          <w:p w14:paraId="139B413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plomby,</w:t>
            </w:r>
          </w:p>
          <w:p w14:paraId="46212D3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mięso zapakowane w VACUUM,</w:t>
            </w:r>
          </w:p>
          <w:p w14:paraId="01CFD80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1D9FE1A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każdego pojemnika dołączona etykieta zawierająca dane: nazwę</w:t>
            </w:r>
          </w:p>
          <w:p w14:paraId="19A0C4B3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47A6C94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</w:t>
            </w:r>
          </w:p>
          <w:p w14:paraId="6483FF0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produkcyjnej.</w:t>
            </w:r>
          </w:p>
          <w:p w14:paraId="36DCB59F" w14:textId="77777777" w:rsidR="008134FE" w:rsidRPr="0030255F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Termin przydatności do spożycia w dniu dostawy- minimum 3 dni.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C306010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3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5" w:vert="1" w:vertCompress="1"/>
              </w:rPr>
              <w:t>15112130-6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6E234B4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F0CD6FF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32</w:t>
            </w:r>
          </w:p>
        </w:tc>
      </w:tr>
      <w:tr w:rsidR="008134FE" w:rsidRPr="008B11F7" w14:paraId="0398AC0E" w14:textId="77777777" w:rsidTr="00FA2DA2">
        <w:trPr>
          <w:cantSplit/>
          <w:trHeight w:val="1134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ABE3AB5" w14:textId="77777777" w:rsidR="008134FE" w:rsidRPr="008B11F7" w:rsidRDefault="008134FE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35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EDF279E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Kaczka mrożona tusz , średniej wielkości</w:t>
            </w:r>
          </w:p>
          <w:p w14:paraId="61FFA78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Tusza kaczki  (surowe, mrożona, klasa A)</w:t>
            </w:r>
          </w:p>
          <w:p w14:paraId="27CA925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klasyfikacyjne:</w:t>
            </w:r>
          </w:p>
          <w:p w14:paraId="215C616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całe tuszki drobiowe całe po wykrwawieniu, wypatroszeniu, usunięciu serca,</w:t>
            </w:r>
          </w:p>
          <w:p w14:paraId="701191C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wątroby, płuc, żołądka, wola i nerek oraz głowy,</w:t>
            </w:r>
          </w:p>
          <w:p w14:paraId="6D130FBB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powierzchnia czysta, gładka, niezakrwawiona, niepostrzępiona, bez</w:t>
            </w:r>
          </w:p>
          <w:p w14:paraId="0F4F63D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przebarwień, bez opiłków kości, bez widocznych złamań, przekrwień,</w:t>
            </w:r>
          </w:p>
          <w:p w14:paraId="73B6AA30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głębszych ponacinań, lekko wilgotna, bez krwawych wylewów, skóra bez</w:t>
            </w:r>
          </w:p>
          <w:p w14:paraId="41ABE74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przebarwień i resztek upierzenia, mięso czyste, bez śladów jakichkolwiek zanieczyszczeń,</w:t>
            </w:r>
          </w:p>
          <w:p w14:paraId="7AD461B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konsystencja jędrna, elastyczna,</w:t>
            </w:r>
          </w:p>
          <w:p w14:paraId="40B66C6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zapach swoisty, charakterystyczny dla mięsa świeżego drobiowego,</w:t>
            </w:r>
          </w:p>
          <w:p w14:paraId="316A404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jakość mięsa potwierdzona certyfikatem.</w:t>
            </w:r>
          </w:p>
          <w:p w14:paraId="5430C3DA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Cechy dyskwalifikujące:</w:t>
            </w:r>
          </w:p>
          <w:p w14:paraId="6DD656C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obce posmaki, zapachy, oślizgłość, nalot pleśni, zazielenienie, objawy</w:t>
            </w:r>
          </w:p>
          <w:p w14:paraId="52CC5FF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wskazujące na zaparzenie i/lub rozpoczynające się psucie, objawy obniżenia</w:t>
            </w:r>
          </w:p>
          <w:p w14:paraId="058B809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jędrności i elastyczności, uszkodzenia mechaniczne, zanieczyszczenia</w:t>
            </w:r>
          </w:p>
          <w:p w14:paraId="53D1219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fizyczne i organiczne,</w:t>
            </w:r>
          </w:p>
          <w:p w14:paraId="19022D3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niedopuszczalne: mięśnie i skóra niezwiązane ze sobą, krwawe nacieki</w:t>
            </w:r>
          </w:p>
          <w:p w14:paraId="038D79E4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zewnętrzne i wewnętrzne, niedokładne oczyszczenie z piór,</w:t>
            </w:r>
          </w:p>
          <w:p w14:paraId="6589CA4F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niedopuszczalne opakowania uszkodzone mechanicznie, zabrudzone, z</w:t>
            </w:r>
          </w:p>
          <w:p w14:paraId="7223388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obcym zapachem, nieoznakowane.</w:t>
            </w:r>
          </w:p>
          <w:p w14:paraId="4C3C683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Wymagania dotyczące pakowania:</w:t>
            </w:r>
          </w:p>
          <w:p w14:paraId="4477B3DE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pakowane pojedynczo w torby foliowe z oznakowaniem</w:t>
            </w:r>
          </w:p>
          <w:p w14:paraId="3F3C1EF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,oplombowane.</w:t>
            </w:r>
          </w:p>
          <w:p w14:paraId="007CE956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producenta w sposób uniemożliwiający ich otwarcie bez uszkodzenia.</w:t>
            </w:r>
          </w:p>
          <w:p w14:paraId="53104888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materiały opakowaniowe dopuszczone do kontaktu z żywnością,</w:t>
            </w:r>
          </w:p>
          <w:p w14:paraId="32BB5D67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 do każdej sztuki dołączona etykieta zawierająca dane: nazwę</w:t>
            </w:r>
          </w:p>
          <w:p w14:paraId="58FB0F1C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produktu, nazwę i adres producenta, kraj pochodzenia, wagę netto, termin</w:t>
            </w:r>
          </w:p>
          <w:p w14:paraId="327F8515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przydatności do spożycia, warunki przechowywania, oznaczenie partii</w:t>
            </w:r>
          </w:p>
          <w:p w14:paraId="61213D49" w14:textId="77777777" w:rsidR="008134FE" w:rsidRPr="008B11F7" w:rsidRDefault="008134FE" w:rsidP="00FA2DA2">
            <w:pPr>
              <w:pStyle w:val="Standard"/>
              <w:rPr>
                <w:sz w:val="18"/>
                <w:szCs w:val="18"/>
              </w:rPr>
            </w:pPr>
            <w:r w:rsidRPr="008B11F7">
              <w:rPr>
                <w:sz w:val="18"/>
                <w:szCs w:val="18"/>
              </w:rPr>
              <w:t>produkcyjnej.</w:t>
            </w:r>
          </w:p>
          <w:p w14:paraId="5338FE5F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Termin przydatności do spożycia w dniu dostawy- minimum 3miesiąceTransport w nieprzerwanym łańcuch chłodniczym (-18C)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C836F15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ind w:right="113"/>
              <w:jc w:val="center"/>
              <w:rPr>
                <w:rFonts w:cs="Times New Roman"/>
                <w:sz w:val="18"/>
                <w:szCs w:val="18"/>
                <w:lang w:eastAsia="pl-PL"/>
                <w:eastAsianLayout w:id="-502415352" w:vert="1" w:vertCompress="1"/>
              </w:rPr>
            </w:pPr>
            <w:r w:rsidRPr="0030255F">
              <w:rPr>
                <w:rFonts w:cs="Times New Roman"/>
                <w:sz w:val="18"/>
                <w:szCs w:val="18"/>
                <w:lang w:eastAsia="pl-PL"/>
                <w:eastAsianLayout w:id="-502415356" w:vert="1" w:vertCompress="1"/>
              </w:rPr>
              <w:t>15131135-0</w:t>
            </w:r>
          </w:p>
        </w:tc>
        <w:tc>
          <w:tcPr>
            <w:tcW w:w="3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9495A09" w14:textId="77777777" w:rsidR="008134FE" w:rsidRPr="008B11F7" w:rsidRDefault="008134FE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8B11F7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E0FEA34" w14:textId="77777777" w:rsidR="008134FE" w:rsidRPr="008B11F7" w:rsidRDefault="008134FE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8B11F7">
              <w:rPr>
                <w:rFonts w:cs="Times New Roman"/>
                <w:sz w:val="18"/>
                <w:szCs w:val="18"/>
              </w:rPr>
              <w:t>283</w:t>
            </w:r>
          </w:p>
        </w:tc>
      </w:tr>
    </w:tbl>
    <w:p w14:paraId="130D3C6D" w14:textId="77777777" w:rsidR="008134FE" w:rsidRPr="009A4797" w:rsidRDefault="008134FE" w:rsidP="008134FE">
      <w:pPr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</w:pPr>
    </w:p>
    <w:p w14:paraId="37284EFB" w14:textId="77777777" w:rsidR="00744AE5" w:rsidRPr="008134FE" w:rsidRDefault="00744AE5" w:rsidP="008134FE"/>
    <w:sectPr w:rsidR="00744AE5" w:rsidRPr="00813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9"/>
  </w:num>
  <w:num w:numId="2">
    <w:abstractNumId w:val="48"/>
  </w:num>
  <w:num w:numId="3">
    <w:abstractNumId w:val="77"/>
  </w:num>
  <w:num w:numId="4">
    <w:abstractNumId w:val="62"/>
  </w:num>
  <w:num w:numId="5">
    <w:abstractNumId w:val="36"/>
  </w:num>
  <w:num w:numId="6">
    <w:abstractNumId w:val="53"/>
  </w:num>
  <w:num w:numId="7">
    <w:abstractNumId w:val="80"/>
  </w:num>
  <w:num w:numId="8">
    <w:abstractNumId w:val="61"/>
  </w:num>
  <w:num w:numId="9">
    <w:abstractNumId w:val="44"/>
  </w:num>
  <w:num w:numId="10">
    <w:abstractNumId w:val="54"/>
  </w:num>
  <w:num w:numId="11">
    <w:abstractNumId w:val="64"/>
  </w:num>
  <w:num w:numId="12">
    <w:abstractNumId w:val="70"/>
  </w:num>
  <w:num w:numId="13">
    <w:abstractNumId w:val="63"/>
  </w:num>
  <w:num w:numId="14">
    <w:abstractNumId w:val="40"/>
  </w:num>
  <w:num w:numId="15">
    <w:abstractNumId w:val="71"/>
  </w:num>
  <w:num w:numId="16">
    <w:abstractNumId w:val="74"/>
  </w:num>
  <w:num w:numId="17">
    <w:abstractNumId w:val="38"/>
  </w:num>
  <w:num w:numId="18">
    <w:abstractNumId w:val="35"/>
  </w:num>
  <w:num w:numId="19">
    <w:abstractNumId w:val="69"/>
  </w:num>
  <w:num w:numId="20">
    <w:abstractNumId w:val="66"/>
  </w:num>
  <w:num w:numId="21">
    <w:abstractNumId w:val="72"/>
  </w:num>
  <w:num w:numId="22">
    <w:abstractNumId w:val="60"/>
  </w:num>
  <w:num w:numId="23">
    <w:abstractNumId w:val="51"/>
  </w:num>
  <w:num w:numId="24">
    <w:abstractNumId w:val="37"/>
  </w:num>
  <w:num w:numId="25">
    <w:abstractNumId w:val="78"/>
  </w:num>
  <w:num w:numId="26">
    <w:abstractNumId w:val="46"/>
  </w:num>
  <w:num w:numId="27">
    <w:abstractNumId w:val="50"/>
  </w:num>
  <w:num w:numId="28">
    <w:abstractNumId w:val="58"/>
  </w:num>
  <w:num w:numId="29">
    <w:abstractNumId w:val="49"/>
  </w:num>
  <w:num w:numId="30">
    <w:abstractNumId w:val="47"/>
  </w:num>
  <w:num w:numId="31">
    <w:abstractNumId w:val="41"/>
  </w:num>
  <w:num w:numId="32">
    <w:abstractNumId w:val="73"/>
  </w:num>
  <w:num w:numId="33">
    <w:abstractNumId w:val="42"/>
  </w:num>
  <w:num w:numId="34">
    <w:abstractNumId w:val="55"/>
  </w:num>
  <w:num w:numId="35">
    <w:abstractNumId w:val="67"/>
  </w:num>
  <w:num w:numId="36">
    <w:abstractNumId w:val="45"/>
  </w:num>
  <w:num w:numId="37">
    <w:abstractNumId w:val="76"/>
  </w:num>
  <w:num w:numId="38">
    <w:abstractNumId w:val="65"/>
  </w:num>
  <w:num w:numId="39">
    <w:abstractNumId w:val="52"/>
  </w:num>
  <w:num w:numId="40">
    <w:abstractNumId w:val="79"/>
  </w:num>
  <w:num w:numId="41">
    <w:abstractNumId w:val="75"/>
  </w:num>
  <w:num w:numId="42">
    <w:abstractNumId w:val="59"/>
  </w:num>
  <w:num w:numId="43">
    <w:abstractNumId w:val="68"/>
  </w:num>
  <w:num w:numId="44">
    <w:abstractNumId w:val="43"/>
  </w:num>
  <w:num w:numId="45">
    <w:abstractNumId w:val="56"/>
  </w:num>
  <w:num w:numId="46">
    <w:abstractNumId w:val="5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2A1883"/>
    <w:rsid w:val="00744AE5"/>
    <w:rsid w:val="008134FE"/>
    <w:rsid w:val="0098466D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"/>
      </w:numPr>
    </w:pPr>
  </w:style>
  <w:style w:type="numbering" w:customStyle="1" w:styleId="WW8Num8">
    <w:name w:val="WW8Num8"/>
    <w:basedOn w:val="Bezlisty"/>
    <w:rsid w:val="008134FE"/>
    <w:pPr>
      <w:numPr>
        <w:numId w:val="2"/>
      </w:numPr>
    </w:pPr>
  </w:style>
  <w:style w:type="numbering" w:customStyle="1" w:styleId="WW8Num48">
    <w:name w:val="WW8Num48"/>
    <w:basedOn w:val="Bezlisty"/>
    <w:rsid w:val="008134FE"/>
    <w:pPr>
      <w:numPr>
        <w:numId w:val="3"/>
      </w:numPr>
    </w:pPr>
  </w:style>
  <w:style w:type="numbering" w:customStyle="1" w:styleId="WW8Num10">
    <w:name w:val="WW8Num10"/>
    <w:basedOn w:val="Bezlisty"/>
    <w:rsid w:val="008134FE"/>
    <w:pPr>
      <w:numPr>
        <w:numId w:val="4"/>
      </w:numPr>
    </w:pPr>
  </w:style>
  <w:style w:type="numbering" w:customStyle="1" w:styleId="WW8Num21">
    <w:name w:val="WW8Num21"/>
    <w:basedOn w:val="Bezlisty"/>
    <w:rsid w:val="008134FE"/>
    <w:pPr>
      <w:numPr>
        <w:numId w:val="5"/>
      </w:numPr>
    </w:pPr>
  </w:style>
  <w:style w:type="numbering" w:customStyle="1" w:styleId="WW8Num17">
    <w:name w:val="WW8Num17"/>
    <w:basedOn w:val="Bezlisty"/>
    <w:rsid w:val="008134FE"/>
    <w:pPr>
      <w:numPr>
        <w:numId w:val="6"/>
      </w:numPr>
    </w:pPr>
  </w:style>
  <w:style w:type="numbering" w:customStyle="1" w:styleId="WW8Num12">
    <w:name w:val="WW8Num12"/>
    <w:basedOn w:val="Bezlisty"/>
    <w:rsid w:val="008134FE"/>
    <w:pPr>
      <w:numPr>
        <w:numId w:val="7"/>
      </w:numPr>
    </w:pPr>
  </w:style>
  <w:style w:type="numbering" w:customStyle="1" w:styleId="WW8Num40">
    <w:name w:val="WW8Num40"/>
    <w:basedOn w:val="Bezlisty"/>
    <w:rsid w:val="008134FE"/>
    <w:pPr>
      <w:numPr>
        <w:numId w:val="8"/>
      </w:numPr>
    </w:pPr>
  </w:style>
  <w:style w:type="numbering" w:customStyle="1" w:styleId="WW8Num4">
    <w:name w:val="WW8Num4"/>
    <w:basedOn w:val="Bezlisty"/>
    <w:rsid w:val="008134FE"/>
    <w:pPr>
      <w:numPr>
        <w:numId w:val="9"/>
      </w:numPr>
    </w:pPr>
  </w:style>
  <w:style w:type="numbering" w:customStyle="1" w:styleId="WW8Num47">
    <w:name w:val="WW8Num47"/>
    <w:basedOn w:val="Bezlisty"/>
    <w:rsid w:val="008134FE"/>
    <w:pPr>
      <w:numPr>
        <w:numId w:val="10"/>
      </w:numPr>
    </w:pPr>
  </w:style>
  <w:style w:type="numbering" w:customStyle="1" w:styleId="WW8Num13">
    <w:name w:val="WW8Num13"/>
    <w:basedOn w:val="Bezlisty"/>
    <w:rsid w:val="008134FE"/>
    <w:pPr>
      <w:numPr>
        <w:numId w:val="11"/>
      </w:numPr>
    </w:pPr>
  </w:style>
  <w:style w:type="numbering" w:customStyle="1" w:styleId="WW8Num44">
    <w:name w:val="WW8Num44"/>
    <w:basedOn w:val="Bezlisty"/>
    <w:rsid w:val="008134FE"/>
    <w:pPr>
      <w:numPr>
        <w:numId w:val="12"/>
      </w:numPr>
    </w:pPr>
  </w:style>
  <w:style w:type="numbering" w:customStyle="1" w:styleId="WW8Num20">
    <w:name w:val="WW8Num20"/>
    <w:basedOn w:val="Bezlisty"/>
    <w:rsid w:val="008134FE"/>
    <w:pPr>
      <w:numPr>
        <w:numId w:val="13"/>
      </w:numPr>
    </w:pPr>
  </w:style>
  <w:style w:type="numbering" w:customStyle="1" w:styleId="WW8Num36">
    <w:name w:val="WW8Num36"/>
    <w:basedOn w:val="Bezlisty"/>
    <w:rsid w:val="008134FE"/>
    <w:pPr>
      <w:numPr>
        <w:numId w:val="14"/>
      </w:numPr>
    </w:pPr>
  </w:style>
  <w:style w:type="numbering" w:customStyle="1" w:styleId="WW8Num15">
    <w:name w:val="WW8Num15"/>
    <w:basedOn w:val="Bezlisty"/>
    <w:rsid w:val="008134FE"/>
    <w:pPr>
      <w:numPr>
        <w:numId w:val="15"/>
      </w:numPr>
    </w:pPr>
  </w:style>
  <w:style w:type="numbering" w:customStyle="1" w:styleId="WW8Num14">
    <w:name w:val="WW8Num14"/>
    <w:basedOn w:val="Bezlisty"/>
    <w:rsid w:val="008134FE"/>
    <w:pPr>
      <w:numPr>
        <w:numId w:val="16"/>
      </w:numPr>
    </w:pPr>
  </w:style>
  <w:style w:type="numbering" w:customStyle="1" w:styleId="WW8Num22">
    <w:name w:val="WW8Num22"/>
    <w:basedOn w:val="Bezlisty"/>
    <w:rsid w:val="008134FE"/>
    <w:pPr>
      <w:numPr>
        <w:numId w:val="17"/>
      </w:numPr>
    </w:pPr>
  </w:style>
  <w:style w:type="numbering" w:customStyle="1" w:styleId="WW8Num32">
    <w:name w:val="WW8Num32"/>
    <w:basedOn w:val="Bezlisty"/>
    <w:rsid w:val="008134FE"/>
    <w:pPr>
      <w:numPr>
        <w:numId w:val="18"/>
      </w:numPr>
    </w:pPr>
  </w:style>
  <w:style w:type="numbering" w:customStyle="1" w:styleId="WW8Num23">
    <w:name w:val="WW8Num23"/>
    <w:basedOn w:val="Bezlisty"/>
    <w:rsid w:val="008134FE"/>
    <w:pPr>
      <w:numPr>
        <w:numId w:val="19"/>
      </w:numPr>
    </w:pPr>
  </w:style>
  <w:style w:type="numbering" w:customStyle="1" w:styleId="WW8Num27">
    <w:name w:val="WW8Num27"/>
    <w:basedOn w:val="Bezlisty"/>
    <w:rsid w:val="008134FE"/>
    <w:pPr>
      <w:numPr>
        <w:numId w:val="20"/>
      </w:numPr>
    </w:pPr>
  </w:style>
  <w:style w:type="numbering" w:customStyle="1" w:styleId="WW8Num26">
    <w:name w:val="WW8Num26"/>
    <w:basedOn w:val="Bezlisty"/>
    <w:rsid w:val="008134FE"/>
    <w:pPr>
      <w:numPr>
        <w:numId w:val="21"/>
      </w:numPr>
    </w:pPr>
  </w:style>
  <w:style w:type="numbering" w:customStyle="1" w:styleId="WW8Num34">
    <w:name w:val="WW8Num34"/>
    <w:basedOn w:val="Bezlisty"/>
    <w:rsid w:val="008134FE"/>
    <w:pPr>
      <w:numPr>
        <w:numId w:val="22"/>
      </w:numPr>
    </w:pPr>
  </w:style>
  <w:style w:type="numbering" w:customStyle="1" w:styleId="WW8Num37">
    <w:name w:val="WW8Num37"/>
    <w:basedOn w:val="Bezlisty"/>
    <w:rsid w:val="008134FE"/>
    <w:pPr>
      <w:numPr>
        <w:numId w:val="23"/>
      </w:numPr>
    </w:pPr>
  </w:style>
  <w:style w:type="numbering" w:customStyle="1" w:styleId="WW8Num31">
    <w:name w:val="WW8Num31"/>
    <w:basedOn w:val="Bezlisty"/>
    <w:rsid w:val="008134FE"/>
    <w:pPr>
      <w:numPr>
        <w:numId w:val="24"/>
      </w:numPr>
    </w:pPr>
  </w:style>
  <w:style w:type="numbering" w:customStyle="1" w:styleId="WW8Num2">
    <w:name w:val="WW8Num2"/>
    <w:basedOn w:val="Bezlisty"/>
    <w:rsid w:val="008134FE"/>
    <w:pPr>
      <w:numPr>
        <w:numId w:val="25"/>
      </w:numPr>
    </w:pPr>
  </w:style>
  <w:style w:type="numbering" w:customStyle="1" w:styleId="WW8Num7">
    <w:name w:val="WW8Num7"/>
    <w:basedOn w:val="Bezlisty"/>
    <w:rsid w:val="008134FE"/>
    <w:pPr>
      <w:numPr>
        <w:numId w:val="26"/>
      </w:numPr>
    </w:pPr>
  </w:style>
  <w:style w:type="numbering" w:customStyle="1" w:styleId="WW8Num24">
    <w:name w:val="WW8Num24"/>
    <w:basedOn w:val="Bezlisty"/>
    <w:rsid w:val="008134FE"/>
    <w:pPr>
      <w:numPr>
        <w:numId w:val="27"/>
      </w:numPr>
    </w:pPr>
  </w:style>
  <w:style w:type="numbering" w:customStyle="1" w:styleId="WW8Num19">
    <w:name w:val="WW8Num19"/>
    <w:basedOn w:val="Bezlisty"/>
    <w:rsid w:val="008134FE"/>
    <w:pPr>
      <w:numPr>
        <w:numId w:val="28"/>
      </w:numPr>
    </w:pPr>
  </w:style>
  <w:style w:type="numbering" w:customStyle="1" w:styleId="WW8Num38">
    <w:name w:val="WW8Num38"/>
    <w:basedOn w:val="Bezlisty"/>
    <w:rsid w:val="008134FE"/>
    <w:pPr>
      <w:numPr>
        <w:numId w:val="29"/>
      </w:numPr>
    </w:pPr>
  </w:style>
  <w:style w:type="numbering" w:customStyle="1" w:styleId="WW8Num5">
    <w:name w:val="WW8Num5"/>
    <w:basedOn w:val="Bezlisty"/>
    <w:rsid w:val="008134FE"/>
    <w:pPr>
      <w:numPr>
        <w:numId w:val="30"/>
      </w:numPr>
    </w:pPr>
  </w:style>
  <w:style w:type="numbering" w:customStyle="1" w:styleId="WW8Num41">
    <w:name w:val="WW8Num41"/>
    <w:basedOn w:val="Bezlisty"/>
    <w:rsid w:val="008134FE"/>
    <w:pPr>
      <w:numPr>
        <w:numId w:val="31"/>
      </w:numPr>
    </w:pPr>
  </w:style>
  <w:style w:type="numbering" w:customStyle="1" w:styleId="WW8Num46">
    <w:name w:val="WW8Num46"/>
    <w:basedOn w:val="Bezlisty"/>
    <w:rsid w:val="008134FE"/>
    <w:pPr>
      <w:numPr>
        <w:numId w:val="32"/>
      </w:numPr>
    </w:pPr>
  </w:style>
  <w:style w:type="numbering" w:customStyle="1" w:styleId="WW8Num18">
    <w:name w:val="WW8Num18"/>
    <w:basedOn w:val="Bezlisty"/>
    <w:rsid w:val="008134FE"/>
    <w:pPr>
      <w:numPr>
        <w:numId w:val="33"/>
      </w:numPr>
    </w:pPr>
  </w:style>
  <w:style w:type="numbering" w:customStyle="1" w:styleId="WW8Num25">
    <w:name w:val="WW8Num25"/>
    <w:basedOn w:val="Bezlisty"/>
    <w:rsid w:val="008134FE"/>
    <w:pPr>
      <w:numPr>
        <w:numId w:val="34"/>
      </w:numPr>
    </w:pPr>
  </w:style>
  <w:style w:type="numbering" w:customStyle="1" w:styleId="WW8Num29">
    <w:name w:val="WW8Num29"/>
    <w:basedOn w:val="Bezlisty"/>
    <w:rsid w:val="008134FE"/>
    <w:pPr>
      <w:numPr>
        <w:numId w:val="35"/>
      </w:numPr>
    </w:pPr>
  </w:style>
  <w:style w:type="numbering" w:customStyle="1" w:styleId="WW8Num35">
    <w:name w:val="WW8Num35"/>
    <w:basedOn w:val="Bezlisty"/>
    <w:rsid w:val="008134FE"/>
    <w:pPr>
      <w:numPr>
        <w:numId w:val="36"/>
      </w:numPr>
    </w:pPr>
  </w:style>
  <w:style w:type="numbering" w:customStyle="1" w:styleId="WW8Num45">
    <w:name w:val="WW8Num45"/>
    <w:basedOn w:val="Bezlisty"/>
    <w:rsid w:val="008134FE"/>
    <w:pPr>
      <w:numPr>
        <w:numId w:val="37"/>
      </w:numPr>
    </w:pPr>
  </w:style>
  <w:style w:type="numbering" w:customStyle="1" w:styleId="WW8Num6">
    <w:name w:val="WW8Num6"/>
    <w:basedOn w:val="Bezlisty"/>
    <w:rsid w:val="008134FE"/>
    <w:pPr>
      <w:numPr>
        <w:numId w:val="38"/>
      </w:numPr>
    </w:pPr>
  </w:style>
  <w:style w:type="numbering" w:customStyle="1" w:styleId="WW8Num9">
    <w:name w:val="WW8Num9"/>
    <w:basedOn w:val="Bezlisty"/>
    <w:rsid w:val="008134FE"/>
    <w:pPr>
      <w:numPr>
        <w:numId w:val="39"/>
      </w:numPr>
    </w:pPr>
  </w:style>
  <w:style w:type="numbering" w:customStyle="1" w:styleId="WW8Num30">
    <w:name w:val="WW8Num30"/>
    <w:basedOn w:val="Bezlisty"/>
    <w:rsid w:val="008134FE"/>
    <w:pPr>
      <w:numPr>
        <w:numId w:val="40"/>
      </w:numPr>
    </w:pPr>
  </w:style>
  <w:style w:type="numbering" w:customStyle="1" w:styleId="WW8Num11">
    <w:name w:val="WW8Num11"/>
    <w:basedOn w:val="Bezlisty"/>
    <w:rsid w:val="008134FE"/>
    <w:pPr>
      <w:numPr>
        <w:numId w:val="41"/>
      </w:numPr>
    </w:pPr>
  </w:style>
  <w:style w:type="numbering" w:customStyle="1" w:styleId="WW8Num3">
    <w:name w:val="WW8Num3"/>
    <w:basedOn w:val="Bezlisty"/>
    <w:rsid w:val="008134FE"/>
    <w:pPr>
      <w:numPr>
        <w:numId w:val="42"/>
      </w:numPr>
    </w:pPr>
  </w:style>
  <w:style w:type="numbering" w:customStyle="1" w:styleId="WW8Num28">
    <w:name w:val="WW8Num28"/>
    <w:basedOn w:val="Bezlisty"/>
    <w:rsid w:val="008134FE"/>
    <w:pPr>
      <w:numPr>
        <w:numId w:val="43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4"/>
      </w:numPr>
    </w:pPr>
  </w:style>
  <w:style w:type="numbering" w:customStyle="1" w:styleId="WW8Num74">
    <w:name w:val="WW8Num74"/>
    <w:basedOn w:val="Bezlisty"/>
    <w:rsid w:val="008134FE"/>
    <w:pPr>
      <w:numPr>
        <w:numId w:val="45"/>
      </w:numPr>
    </w:pPr>
  </w:style>
  <w:style w:type="numbering" w:customStyle="1" w:styleId="WW8Num39">
    <w:name w:val="WW8Num39"/>
    <w:basedOn w:val="Bezlisty"/>
    <w:rsid w:val="008134FE"/>
    <w:pPr>
      <w:numPr>
        <w:numId w:val="4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5848</Words>
  <Characters>35091</Characters>
  <Application>Microsoft Office Word</Application>
  <DocSecurity>0</DocSecurity>
  <Lines>292</Lines>
  <Paragraphs>81</Paragraphs>
  <ScaleCrop>false</ScaleCrop>
  <Company/>
  <LinksUpToDate>false</LinksUpToDate>
  <CharactersWithSpaces>40858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2026-02-04T15:04:00Z</dcterms:created>
  <dcterms:modified xsi:type="dcterms:W3CDTF">2026-02-04T15:04:00Z</dcterms:modified>
</cp:coreProperties>
</file>